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7A8" w:rsidRPr="0079799A" w:rsidRDefault="005E57A8" w:rsidP="005E57A8">
      <w:pPr>
        <w:pStyle w:val="a3"/>
        <w:spacing w:line="240" w:lineRule="auto"/>
        <w:jc w:val="center"/>
        <w:rPr>
          <w:rFonts w:ascii="Times New Roman" w:hAnsi="Times New Roman" w:cs="Times New Roman"/>
          <w:sz w:val="24"/>
          <w:szCs w:val="24"/>
          <w:lang w:bidi="ru-RU"/>
        </w:rPr>
      </w:pPr>
      <w:r w:rsidRPr="0079799A">
        <w:rPr>
          <w:rFonts w:ascii="Times New Roman" w:hAnsi="Times New Roman" w:cs="Times New Roman"/>
          <w:sz w:val="24"/>
          <w:szCs w:val="24"/>
          <w:lang w:bidi="ru-RU"/>
        </w:rPr>
        <w:t>Муниципальное бюджетное общеобразовательное учреждение</w:t>
      </w:r>
    </w:p>
    <w:p w:rsidR="005E57A8" w:rsidRPr="0079799A" w:rsidRDefault="005E57A8" w:rsidP="005E57A8">
      <w:pPr>
        <w:pStyle w:val="a3"/>
        <w:spacing w:line="240" w:lineRule="auto"/>
        <w:jc w:val="center"/>
        <w:rPr>
          <w:rFonts w:ascii="Times New Roman" w:hAnsi="Times New Roman" w:cs="Times New Roman"/>
          <w:sz w:val="24"/>
          <w:szCs w:val="24"/>
          <w:lang w:bidi="ru-RU"/>
        </w:rPr>
      </w:pPr>
      <w:r w:rsidRPr="0079799A">
        <w:rPr>
          <w:rFonts w:ascii="Times New Roman" w:hAnsi="Times New Roman" w:cs="Times New Roman"/>
          <w:sz w:val="24"/>
          <w:szCs w:val="24"/>
          <w:lang w:bidi="ru-RU"/>
        </w:rPr>
        <w:t>«</w:t>
      </w:r>
      <w:proofErr w:type="spellStart"/>
      <w:r w:rsidRPr="0079799A">
        <w:rPr>
          <w:rFonts w:ascii="Times New Roman" w:hAnsi="Times New Roman" w:cs="Times New Roman"/>
          <w:sz w:val="24"/>
          <w:szCs w:val="24"/>
          <w:lang w:bidi="ru-RU"/>
        </w:rPr>
        <w:t>Байрякинская</w:t>
      </w:r>
      <w:proofErr w:type="spellEnd"/>
      <w:r w:rsidRPr="0079799A">
        <w:rPr>
          <w:rFonts w:ascii="Times New Roman" w:hAnsi="Times New Roman" w:cs="Times New Roman"/>
          <w:sz w:val="24"/>
          <w:szCs w:val="24"/>
          <w:lang w:bidi="ru-RU"/>
        </w:rPr>
        <w:t xml:space="preserve"> средняя общеобразовательная школа»</w:t>
      </w:r>
    </w:p>
    <w:p w:rsidR="005E57A8" w:rsidRPr="0079799A" w:rsidRDefault="005E57A8" w:rsidP="005E57A8">
      <w:pPr>
        <w:pStyle w:val="a3"/>
        <w:spacing w:line="240" w:lineRule="auto"/>
        <w:jc w:val="center"/>
        <w:rPr>
          <w:rFonts w:ascii="Times New Roman" w:hAnsi="Times New Roman" w:cs="Times New Roman"/>
          <w:sz w:val="24"/>
          <w:szCs w:val="24"/>
        </w:rPr>
      </w:pPr>
      <w:proofErr w:type="spellStart"/>
      <w:r w:rsidRPr="0079799A">
        <w:rPr>
          <w:rFonts w:ascii="Times New Roman" w:hAnsi="Times New Roman" w:cs="Times New Roman"/>
          <w:sz w:val="24"/>
          <w:szCs w:val="24"/>
        </w:rPr>
        <w:t>Ютазинского</w:t>
      </w:r>
      <w:proofErr w:type="spellEnd"/>
      <w:r w:rsidRPr="0079799A">
        <w:rPr>
          <w:rFonts w:ascii="Times New Roman" w:hAnsi="Times New Roman" w:cs="Times New Roman"/>
          <w:sz w:val="24"/>
          <w:szCs w:val="24"/>
        </w:rPr>
        <w:t xml:space="preserve"> муниципального района Республики Татарстан</w:t>
      </w:r>
    </w:p>
    <w:p w:rsidR="005E57A8" w:rsidRPr="0079799A" w:rsidRDefault="005E57A8" w:rsidP="005E57A8">
      <w:pPr>
        <w:pStyle w:val="a3"/>
        <w:spacing w:line="240" w:lineRule="auto"/>
        <w:rPr>
          <w:rFonts w:ascii="Times New Roman" w:hAnsi="Times New Roman" w:cs="Times New Roman"/>
          <w:sz w:val="24"/>
          <w:szCs w:val="24"/>
        </w:rPr>
      </w:pPr>
    </w:p>
    <w:p w:rsidR="005E57A8" w:rsidRPr="0079799A" w:rsidRDefault="005E57A8" w:rsidP="005E57A8">
      <w:pPr>
        <w:pStyle w:val="a3"/>
        <w:spacing w:line="240" w:lineRule="auto"/>
        <w:rPr>
          <w:rFonts w:ascii="Times New Roman" w:hAnsi="Times New Roman" w:cs="Times New Roman"/>
          <w:sz w:val="24"/>
          <w:szCs w:val="24"/>
        </w:rPr>
      </w:pPr>
    </w:p>
    <w:tbl>
      <w:tblPr>
        <w:tblStyle w:val="aa"/>
        <w:tblW w:w="0" w:type="auto"/>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3229"/>
        <w:gridCol w:w="3238"/>
      </w:tblGrid>
      <w:tr w:rsidR="005E57A8" w:rsidRPr="0079799A" w:rsidTr="005E57A8">
        <w:tc>
          <w:tcPr>
            <w:tcW w:w="3262" w:type="dxa"/>
          </w:tcPr>
          <w:p w:rsidR="005E57A8" w:rsidRPr="0079799A" w:rsidRDefault="005E57A8" w:rsidP="005E57A8">
            <w:pPr>
              <w:pStyle w:val="a3"/>
              <w:widowControl/>
              <w:spacing w:line="240" w:lineRule="auto"/>
              <w:ind w:left="0"/>
              <w:jc w:val="center"/>
              <w:rPr>
                <w:sz w:val="24"/>
                <w:szCs w:val="24"/>
              </w:rPr>
            </w:pPr>
            <w:r w:rsidRPr="0079799A">
              <w:rPr>
                <w:sz w:val="24"/>
                <w:szCs w:val="24"/>
              </w:rPr>
              <w:t xml:space="preserve">Рассмотрено </w:t>
            </w:r>
          </w:p>
          <w:p w:rsidR="005E57A8" w:rsidRPr="0079799A" w:rsidRDefault="005E57A8" w:rsidP="005E57A8">
            <w:pPr>
              <w:pStyle w:val="a3"/>
              <w:widowControl/>
              <w:spacing w:line="240" w:lineRule="auto"/>
              <w:ind w:left="0"/>
              <w:jc w:val="center"/>
              <w:rPr>
                <w:sz w:val="24"/>
                <w:szCs w:val="24"/>
              </w:rPr>
            </w:pPr>
            <w:r w:rsidRPr="0079799A">
              <w:rPr>
                <w:sz w:val="24"/>
                <w:szCs w:val="24"/>
              </w:rPr>
              <w:t>Руководитель МО</w:t>
            </w:r>
          </w:p>
          <w:p w:rsidR="005E57A8" w:rsidRPr="0079799A" w:rsidRDefault="005E57A8" w:rsidP="005E57A8">
            <w:pPr>
              <w:pStyle w:val="a3"/>
              <w:widowControl/>
              <w:spacing w:line="240" w:lineRule="auto"/>
              <w:ind w:left="0"/>
              <w:jc w:val="center"/>
              <w:rPr>
                <w:sz w:val="24"/>
                <w:szCs w:val="24"/>
              </w:rPr>
            </w:pPr>
            <w:r w:rsidRPr="0079799A">
              <w:rPr>
                <w:sz w:val="24"/>
                <w:szCs w:val="24"/>
              </w:rPr>
              <w:tab/>
              <w:t>/Садыкова Ф.Ф.</w:t>
            </w:r>
            <w:r w:rsidRPr="0079799A">
              <w:rPr>
                <w:sz w:val="24"/>
                <w:szCs w:val="24"/>
              </w:rPr>
              <w:tab/>
            </w:r>
          </w:p>
          <w:p w:rsidR="005E57A8" w:rsidRPr="0079799A" w:rsidRDefault="005E57A8" w:rsidP="005E57A8">
            <w:pPr>
              <w:pStyle w:val="a3"/>
              <w:widowControl/>
              <w:spacing w:line="240" w:lineRule="auto"/>
              <w:ind w:left="0"/>
              <w:jc w:val="center"/>
              <w:rPr>
                <w:sz w:val="24"/>
                <w:szCs w:val="24"/>
              </w:rPr>
            </w:pPr>
            <w:r w:rsidRPr="0079799A">
              <w:rPr>
                <w:sz w:val="24"/>
                <w:szCs w:val="24"/>
              </w:rPr>
              <w:t>Протокол №</w:t>
            </w:r>
            <w:r w:rsidRPr="0079799A">
              <w:rPr>
                <w:sz w:val="24"/>
                <w:szCs w:val="24"/>
              </w:rPr>
              <w:tab/>
            </w:r>
            <w:r w:rsidR="00544C00">
              <w:rPr>
                <w:sz w:val="24"/>
                <w:szCs w:val="24"/>
              </w:rPr>
              <w:t>1</w:t>
            </w:r>
          </w:p>
          <w:p w:rsidR="005E57A8" w:rsidRPr="0079799A" w:rsidRDefault="005E57A8" w:rsidP="005E57A8">
            <w:pPr>
              <w:pStyle w:val="a3"/>
              <w:widowControl/>
              <w:spacing w:line="240" w:lineRule="auto"/>
              <w:rPr>
                <w:sz w:val="24"/>
                <w:szCs w:val="24"/>
              </w:rPr>
            </w:pPr>
            <w:r w:rsidRPr="0079799A">
              <w:rPr>
                <w:sz w:val="24"/>
                <w:szCs w:val="24"/>
              </w:rPr>
              <w:t>от «___»_____2022г</w:t>
            </w:r>
          </w:p>
        </w:tc>
        <w:tc>
          <w:tcPr>
            <w:tcW w:w="3262" w:type="dxa"/>
          </w:tcPr>
          <w:p w:rsidR="005E57A8" w:rsidRPr="0079799A" w:rsidRDefault="005E57A8" w:rsidP="005E57A8">
            <w:pPr>
              <w:pStyle w:val="a3"/>
              <w:widowControl/>
              <w:spacing w:line="240" w:lineRule="auto"/>
              <w:ind w:left="0"/>
              <w:jc w:val="center"/>
              <w:rPr>
                <w:sz w:val="24"/>
                <w:szCs w:val="24"/>
              </w:rPr>
            </w:pPr>
            <w:r w:rsidRPr="0079799A">
              <w:rPr>
                <w:sz w:val="24"/>
                <w:szCs w:val="24"/>
              </w:rPr>
              <w:t>Согласовано</w:t>
            </w:r>
          </w:p>
          <w:p w:rsidR="005E57A8" w:rsidRPr="0079799A" w:rsidRDefault="005E57A8" w:rsidP="005E57A8">
            <w:pPr>
              <w:pStyle w:val="a3"/>
              <w:widowControl/>
              <w:spacing w:line="240" w:lineRule="auto"/>
              <w:rPr>
                <w:sz w:val="24"/>
                <w:szCs w:val="24"/>
              </w:rPr>
            </w:pPr>
            <w:r w:rsidRPr="0079799A">
              <w:rPr>
                <w:sz w:val="24"/>
                <w:szCs w:val="24"/>
              </w:rPr>
              <w:t>Заместитель директора по УР</w:t>
            </w:r>
          </w:p>
          <w:p w:rsidR="005E57A8" w:rsidRPr="0079799A" w:rsidRDefault="005E57A8" w:rsidP="005E57A8">
            <w:pPr>
              <w:pStyle w:val="a3"/>
              <w:widowControl/>
              <w:spacing w:line="240" w:lineRule="auto"/>
              <w:ind w:left="0"/>
              <w:jc w:val="center"/>
              <w:rPr>
                <w:sz w:val="24"/>
                <w:szCs w:val="24"/>
              </w:rPr>
            </w:pPr>
            <w:r w:rsidRPr="0079799A">
              <w:rPr>
                <w:sz w:val="24"/>
                <w:szCs w:val="24"/>
              </w:rPr>
              <w:tab/>
              <w:t>/</w:t>
            </w:r>
            <w:proofErr w:type="spellStart"/>
            <w:r w:rsidRPr="0079799A">
              <w:rPr>
                <w:sz w:val="24"/>
                <w:szCs w:val="24"/>
              </w:rPr>
              <w:t>Халикова</w:t>
            </w:r>
            <w:proofErr w:type="spellEnd"/>
            <w:r w:rsidRPr="0079799A">
              <w:rPr>
                <w:sz w:val="24"/>
                <w:szCs w:val="24"/>
              </w:rPr>
              <w:t xml:space="preserve"> Г.И</w:t>
            </w:r>
            <w:r w:rsidRPr="0079799A">
              <w:rPr>
                <w:sz w:val="24"/>
                <w:szCs w:val="24"/>
              </w:rPr>
              <w:tab/>
            </w:r>
          </w:p>
          <w:p w:rsidR="005E57A8" w:rsidRPr="0079799A" w:rsidRDefault="005E57A8" w:rsidP="005E57A8">
            <w:pPr>
              <w:pStyle w:val="a3"/>
              <w:widowControl/>
              <w:spacing w:line="240" w:lineRule="auto"/>
              <w:rPr>
                <w:sz w:val="24"/>
                <w:szCs w:val="24"/>
              </w:rPr>
            </w:pPr>
            <w:r w:rsidRPr="0079799A">
              <w:rPr>
                <w:sz w:val="24"/>
                <w:szCs w:val="24"/>
              </w:rPr>
              <w:t>от «___»___ 2022г</w:t>
            </w:r>
          </w:p>
        </w:tc>
        <w:tc>
          <w:tcPr>
            <w:tcW w:w="3263" w:type="dxa"/>
          </w:tcPr>
          <w:p w:rsidR="005E57A8" w:rsidRPr="0079799A" w:rsidRDefault="005E57A8" w:rsidP="005E57A8">
            <w:pPr>
              <w:pStyle w:val="a3"/>
              <w:widowControl/>
              <w:spacing w:line="240" w:lineRule="auto"/>
              <w:ind w:left="0"/>
              <w:jc w:val="center"/>
              <w:rPr>
                <w:sz w:val="24"/>
                <w:szCs w:val="24"/>
              </w:rPr>
            </w:pPr>
            <w:r w:rsidRPr="0079799A">
              <w:rPr>
                <w:sz w:val="24"/>
                <w:szCs w:val="24"/>
              </w:rPr>
              <w:t>«Утверждаю»</w:t>
            </w:r>
          </w:p>
          <w:p w:rsidR="005E57A8" w:rsidRPr="0079799A" w:rsidRDefault="005E57A8" w:rsidP="005E57A8">
            <w:pPr>
              <w:pStyle w:val="a3"/>
              <w:widowControl/>
              <w:spacing w:line="240" w:lineRule="auto"/>
              <w:ind w:left="0"/>
              <w:jc w:val="center"/>
              <w:rPr>
                <w:sz w:val="24"/>
                <w:szCs w:val="24"/>
              </w:rPr>
            </w:pPr>
            <w:r w:rsidRPr="0079799A">
              <w:rPr>
                <w:sz w:val="24"/>
                <w:szCs w:val="24"/>
              </w:rPr>
              <w:t>Директор</w:t>
            </w:r>
          </w:p>
          <w:p w:rsidR="005E57A8" w:rsidRPr="0079799A" w:rsidRDefault="005E57A8" w:rsidP="005E57A8">
            <w:pPr>
              <w:pStyle w:val="a3"/>
              <w:widowControl/>
              <w:spacing w:line="240" w:lineRule="auto"/>
              <w:ind w:left="0"/>
              <w:jc w:val="center"/>
              <w:rPr>
                <w:sz w:val="24"/>
                <w:szCs w:val="24"/>
              </w:rPr>
            </w:pPr>
            <w:r w:rsidRPr="0079799A">
              <w:rPr>
                <w:sz w:val="24"/>
                <w:szCs w:val="24"/>
              </w:rPr>
              <w:t>МБОУ «</w:t>
            </w:r>
            <w:proofErr w:type="spellStart"/>
            <w:r w:rsidRPr="0079799A">
              <w:rPr>
                <w:sz w:val="24"/>
                <w:szCs w:val="24"/>
              </w:rPr>
              <w:t>Байрякинская</w:t>
            </w:r>
            <w:proofErr w:type="spellEnd"/>
            <w:r w:rsidRPr="0079799A">
              <w:rPr>
                <w:sz w:val="24"/>
                <w:szCs w:val="24"/>
              </w:rPr>
              <w:t xml:space="preserve"> СОШ» Абдуллин И.И.</w:t>
            </w:r>
          </w:p>
          <w:p w:rsidR="005E57A8" w:rsidRPr="0079799A" w:rsidRDefault="005E57A8" w:rsidP="005E57A8">
            <w:pPr>
              <w:pStyle w:val="a3"/>
              <w:widowControl/>
              <w:spacing w:line="240" w:lineRule="auto"/>
              <w:ind w:left="0"/>
              <w:jc w:val="center"/>
              <w:rPr>
                <w:sz w:val="24"/>
                <w:szCs w:val="24"/>
              </w:rPr>
            </w:pPr>
            <w:r w:rsidRPr="0079799A">
              <w:rPr>
                <w:sz w:val="24"/>
                <w:szCs w:val="24"/>
              </w:rPr>
              <w:tab/>
              <w:t>/</w:t>
            </w:r>
            <w:r w:rsidRPr="0079799A">
              <w:rPr>
                <w:sz w:val="24"/>
                <w:szCs w:val="24"/>
              </w:rPr>
              <w:tab/>
            </w:r>
          </w:p>
          <w:p w:rsidR="005E57A8" w:rsidRPr="0079799A" w:rsidRDefault="005E57A8" w:rsidP="005E57A8">
            <w:pPr>
              <w:pStyle w:val="a3"/>
              <w:widowControl/>
              <w:spacing w:line="240" w:lineRule="auto"/>
              <w:ind w:left="0"/>
              <w:rPr>
                <w:sz w:val="24"/>
                <w:szCs w:val="24"/>
              </w:rPr>
            </w:pPr>
            <w:r w:rsidRPr="0079799A">
              <w:rPr>
                <w:sz w:val="24"/>
                <w:szCs w:val="24"/>
              </w:rPr>
              <w:t>Приказ №</w:t>
            </w:r>
            <w:r w:rsidRPr="0079799A">
              <w:rPr>
                <w:sz w:val="24"/>
                <w:szCs w:val="24"/>
              </w:rPr>
              <w:tab/>
            </w:r>
          </w:p>
          <w:p w:rsidR="005E57A8" w:rsidRPr="0079799A" w:rsidRDefault="005E57A8" w:rsidP="005E57A8">
            <w:pPr>
              <w:pStyle w:val="a3"/>
              <w:widowControl/>
              <w:spacing w:line="240" w:lineRule="auto"/>
              <w:rPr>
                <w:sz w:val="24"/>
                <w:szCs w:val="24"/>
              </w:rPr>
            </w:pPr>
            <w:r w:rsidRPr="0079799A">
              <w:rPr>
                <w:sz w:val="24"/>
                <w:szCs w:val="24"/>
              </w:rPr>
              <w:t xml:space="preserve"> от «___»___2022г</w:t>
            </w:r>
          </w:p>
        </w:tc>
      </w:tr>
    </w:tbl>
    <w:p w:rsidR="005E57A8" w:rsidRPr="0079799A" w:rsidRDefault="005E57A8" w:rsidP="005E57A8">
      <w:pPr>
        <w:pStyle w:val="a3"/>
        <w:spacing w:line="240" w:lineRule="auto"/>
        <w:jc w:val="center"/>
        <w:rPr>
          <w:rFonts w:ascii="Times New Roman" w:hAnsi="Times New Roman" w:cs="Times New Roman"/>
          <w:sz w:val="24"/>
          <w:szCs w:val="24"/>
          <w:lang w:bidi="ru-RU"/>
        </w:rPr>
      </w:pPr>
      <w:r w:rsidRPr="0079799A">
        <w:rPr>
          <w:rFonts w:ascii="Times New Roman" w:hAnsi="Times New Roman" w:cs="Times New Roman"/>
          <w:noProof/>
          <w:sz w:val="24"/>
          <w:szCs w:val="24"/>
        </w:rPr>
        <mc:AlternateContent>
          <mc:Choice Requires="wps">
            <w:drawing>
              <wp:anchor distT="0" distB="0" distL="63500" distR="63500" simplePos="0" relativeHeight="251658240" behindDoc="0" locked="0" layoutInCell="1" allowOverlap="1" wp14:anchorId="14890940" wp14:editId="68348948">
                <wp:simplePos x="0" y="0"/>
                <wp:positionH relativeFrom="margin">
                  <wp:posOffset>291465</wp:posOffset>
                </wp:positionH>
                <wp:positionV relativeFrom="paragraph">
                  <wp:posOffset>1270</wp:posOffset>
                </wp:positionV>
                <wp:extent cx="1370330" cy="172720"/>
                <wp:effectExtent l="2540" t="635"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33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4" w:rsidRDefault="00046FA4" w:rsidP="005E57A8"/>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95pt;margin-top:.1pt;width:107.9pt;height:13.6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" filled="f" stroked="f">
                <v:textbox style="mso-fit-shape-to-text:t" inset="0,0,0,0">
                  <w:txbxContent>
                    <w:p w:rsidR="00046FA4" w:rsidRDefault="00046FA4" w:rsidP="005E57A8"/>
                  </w:txbxContent>
                </v:textbox>
                <w10:wrap anchorx="margin"/>
              </v:shape>
            </w:pict>
          </mc:Fallback>
        </mc:AlternateContent>
      </w: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r w:rsidRPr="0079799A">
        <w:rPr>
          <w:rFonts w:ascii="Times New Roman" w:hAnsi="Times New Roman" w:cs="Times New Roman"/>
          <w:sz w:val="24"/>
          <w:szCs w:val="24"/>
        </w:rPr>
        <w:t xml:space="preserve">Рабочая программа внеурочной деятельности </w:t>
      </w:r>
    </w:p>
    <w:p w:rsidR="005E57A8" w:rsidRPr="0079799A" w:rsidRDefault="005E57A8" w:rsidP="005E57A8">
      <w:pPr>
        <w:pStyle w:val="a3"/>
        <w:spacing w:after="0" w:line="240" w:lineRule="auto"/>
        <w:ind w:left="0"/>
        <w:jc w:val="center"/>
        <w:rPr>
          <w:rFonts w:ascii="Times New Roman" w:hAnsi="Times New Roman" w:cs="Times New Roman"/>
          <w:sz w:val="24"/>
          <w:szCs w:val="24"/>
        </w:rPr>
      </w:pPr>
      <w:r w:rsidRPr="0079799A">
        <w:rPr>
          <w:rFonts w:ascii="Times New Roman" w:hAnsi="Times New Roman" w:cs="Times New Roman"/>
          <w:sz w:val="24"/>
          <w:szCs w:val="24"/>
        </w:rPr>
        <w:t>по профориентации  «Путешествие в мир профессий»</w:t>
      </w:r>
    </w:p>
    <w:p w:rsidR="005E57A8" w:rsidRPr="0079799A" w:rsidRDefault="005E57A8" w:rsidP="005E57A8">
      <w:pPr>
        <w:pStyle w:val="a3"/>
        <w:spacing w:after="0" w:line="240" w:lineRule="auto"/>
        <w:ind w:left="0"/>
        <w:jc w:val="center"/>
        <w:rPr>
          <w:rFonts w:ascii="Times New Roman" w:hAnsi="Times New Roman" w:cs="Times New Roman"/>
          <w:sz w:val="24"/>
          <w:szCs w:val="24"/>
        </w:rPr>
      </w:pPr>
      <w:r w:rsidRPr="0079799A">
        <w:rPr>
          <w:rFonts w:ascii="Times New Roman" w:hAnsi="Times New Roman" w:cs="Times New Roman"/>
          <w:sz w:val="24"/>
          <w:szCs w:val="24"/>
        </w:rPr>
        <w:t>направление социальное</w:t>
      </w: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rPr>
          <w:rFonts w:ascii="Times New Roman" w:hAnsi="Times New Roman" w:cs="Times New Roman"/>
          <w:sz w:val="24"/>
          <w:szCs w:val="24"/>
        </w:rPr>
      </w:pPr>
      <w:r w:rsidRPr="0079799A">
        <w:rPr>
          <w:rFonts w:ascii="Times New Roman" w:hAnsi="Times New Roman" w:cs="Times New Roman"/>
          <w:sz w:val="24"/>
          <w:szCs w:val="24"/>
        </w:rPr>
        <w:t>Составитель: учителя начальных классов МБОУ «</w:t>
      </w:r>
      <w:proofErr w:type="spellStart"/>
      <w:r w:rsidRPr="0079799A">
        <w:rPr>
          <w:rFonts w:ascii="Times New Roman" w:hAnsi="Times New Roman" w:cs="Times New Roman"/>
          <w:sz w:val="24"/>
          <w:szCs w:val="24"/>
        </w:rPr>
        <w:t>Байрякинская</w:t>
      </w:r>
      <w:proofErr w:type="spellEnd"/>
      <w:r w:rsidRPr="0079799A">
        <w:rPr>
          <w:rFonts w:ascii="Times New Roman" w:hAnsi="Times New Roman" w:cs="Times New Roman"/>
          <w:sz w:val="24"/>
          <w:szCs w:val="24"/>
        </w:rPr>
        <w:t xml:space="preserve"> СОШ»</w:t>
      </w: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center"/>
        <w:rPr>
          <w:rFonts w:ascii="Times New Roman" w:hAnsi="Times New Roman" w:cs="Times New Roman"/>
          <w:sz w:val="24"/>
          <w:szCs w:val="24"/>
        </w:rPr>
      </w:pPr>
    </w:p>
    <w:p w:rsidR="005E57A8" w:rsidRPr="0079799A" w:rsidRDefault="005E57A8" w:rsidP="005E57A8">
      <w:pPr>
        <w:pStyle w:val="a3"/>
        <w:spacing w:line="240" w:lineRule="auto"/>
        <w:ind w:left="0"/>
        <w:jc w:val="right"/>
        <w:rPr>
          <w:rFonts w:ascii="Times New Roman" w:hAnsi="Times New Roman" w:cs="Times New Roman"/>
          <w:sz w:val="24"/>
          <w:szCs w:val="24"/>
        </w:rPr>
      </w:pPr>
      <w:r w:rsidRPr="0079799A">
        <w:rPr>
          <w:rFonts w:ascii="Times New Roman" w:hAnsi="Times New Roman" w:cs="Times New Roman"/>
          <w:sz w:val="24"/>
          <w:szCs w:val="24"/>
        </w:rPr>
        <w:t>Принято на заседании</w:t>
      </w:r>
    </w:p>
    <w:p w:rsidR="005E57A8" w:rsidRPr="0079799A" w:rsidRDefault="005E57A8" w:rsidP="005E57A8">
      <w:pPr>
        <w:pStyle w:val="a3"/>
        <w:spacing w:line="240" w:lineRule="auto"/>
        <w:ind w:left="0"/>
        <w:jc w:val="right"/>
        <w:rPr>
          <w:rFonts w:ascii="Times New Roman" w:hAnsi="Times New Roman" w:cs="Times New Roman"/>
          <w:sz w:val="24"/>
          <w:szCs w:val="24"/>
        </w:rPr>
      </w:pPr>
      <w:r w:rsidRPr="0079799A">
        <w:rPr>
          <w:rFonts w:ascii="Times New Roman" w:hAnsi="Times New Roman" w:cs="Times New Roman"/>
          <w:sz w:val="24"/>
          <w:szCs w:val="24"/>
        </w:rPr>
        <w:t xml:space="preserve"> педагогического совета</w:t>
      </w:r>
    </w:p>
    <w:p w:rsidR="005E57A8" w:rsidRPr="0079799A" w:rsidRDefault="005E57A8" w:rsidP="005E57A8">
      <w:pPr>
        <w:pStyle w:val="a3"/>
        <w:spacing w:line="240" w:lineRule="auto"/>
        <w:ind w:left="0"/>
        <w:jc w:val="right"/>
        <w:rPr>
          <w:rFonts w:ascii="Times New Roman" w:hAnsi="Times New Roman" w:cs="Times New Roman"/>
          <w:sz w:val="24"/>
          <w:szCs w:val="24"/>
        </w:rPr>
      </w:pPr>
      <w:r w:rsidRPr="0079799A">
        <w:rPr>
          <w:rFonts w:ascii="Times New Roman" w:hAnsi="Times New Roman" w:cs="Times New Roman"/>
          <w:sz w:val="24"/>
          <w:szCs w:val="24"/>
        </w:rPr>
        <w:t>протокол №</w:t>
      </w:r>
      <w:r w:rsidRPr="0079799A">
        <w:rPr>
          <w:rFonts w:ascii="Times New Roman" w:hAnsi="Times New Roman" w:cs="Times New Roman"/>
          <w:sz w:val="24"/>
          <w:szCs w:val="24"/>
        </w:rPr>
        <w:tab/>
      </w:r>
    </w:p>
    <w:p w:rsidR="005E57A8" w:rsidRPr="0079799A" w:rsidRDefault="005E57A8" w:rsidP="005E57A8">
      <w:pPr>
        <w:pStyle w:val="a3"/>
        <w:spacing w:after="0" w:line="240" w:lineRule="auto"/>
        <w:ind w:left="0"/>
        <w:jc w:val="right"/>
        <w:rPr>
          <w:rFonts w:ascii="Times New Roman" w:hAnsi="Times New Roman" w:cs="Times New Roman"/>
          <w:sz w:val="24"/>
          <w:szCs w:val="24"/>
        </w:rPr>
      </w:pPr>
      <w:r w:rsidRPr="0079799A">
        <w:rPr>
          <w:rFonts w:ascii="Times New Roman" w:hAnsi="Times New Roman" w:cs="Times New Roman"/>
          <w:sz w:val="24"/>
          <w:szCs w:val="24"/>
        </w:rPr>
        <w:t>от «_____ » ________2022 г.</w:t>
      </w: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spacing w:after="0" w:line="240" w:lineRule="auto"/>
        <w:ind w:left="0"/>
        <w:jc w:val="center"/>
        <w:rPr>
          <w:rFonts w:ascii="Times New Roman" w:hAnsi="Times New Roman" w:cs="Times New Roman"/>
          <w:sz w:val="24"/>
          <w:szCs w:val="24"/>
        </w:rPr>
      </w:pPr>
    </w:p>
    <w:p w:rsidR="005E57A8" w:rsidRPr="0079799A" w:rsidRDefault="005E57A8" w:rsidP="005E57A8">
      <w:pPr>
        <w:pStyle w:val="a3"/>
        <w:jc w:val="center"/>
        <w:rPr>
          <w:rFonts w:ascii="Times New Roman" w:hAnsi="Times New Roman" w:cs="Times New Roman"/>
          <w:sz w:val="24"/>
          <w:szCs w:val="24"/>
        </w:rPr>
      </w:pPr>
      <w:r w:rsidRPr="0079799A">
        <w:rPr>
          <w:rFonts w:ascii="Times New Roman" w:hAnsi="Times New Roman" w:cs="Times New Roman"/>
          <w:sz w:val="24"/>
          <w:szCs w:val="24"/>
        </w:rPr>
        <w:t xml:space="preserve">с. </w:t>
      </w:r>
      <w:proofErr w:type="spellStart"/>
      <w:r w:rsidRPr="0079799A">
        <w:rPr>
          <w:rFonts w:ascii="Times New Roman" w:hAnsi="Times New Roman" w:cs="Times New Roman"/>
          <w:sz w:val="24"/>
          <w:szCs w:val="24"/>
        </w:rPr>
        <w:t>Байряка</w:t>
      </w:r>
      <w:proofErr w:type="spellEnd"/>
    </w:p>
    <w:p w:rsidR="005E57A8" w:rsidRPr="0079799A" w:rsidRDefault="005E57A8" w:rsidP="005E57A8">
      <w:pPr>
        <w:pStyle w:val="a3"/>
        <w:jc w:val="center"/>
        <w:rPr>
          <w:rFonts w:ascii="Times New Roman" w:hAnsi="Times New Roman" w:cs="Times New Roman"/>
          <w:sz w:val="24"/>
          <w:szCs w:val="24"/>
        </w:rPr>
      </w:pPr>
      <w:r w:rsidRPr="0079799A">
        <w:rPr>
          <w:rFonts w:ascii="Times New Roman" w:hAnsi="Times New Roman" w:cs="Times New Roman"/>
          <w:sz w:val="24"/>
          <w:szCs w:val="24"/>
        </w:rPr>
        <w:t>2022г.</w:t>
      </w:r>
    </w:p>
    <w:p w:rsidR="005C2119" w:rsidRPr="0079799A" w:rsidRDefault="005C2119" w:rsidP="000A7C50">
      <w:pPr>
        <w:pStyle w:val="a3"/>
        <w:spacing w:after="0" w:line="240" w:lineRule="auto"/>
        <w:ind w:left="0"/>
        <w:jc w:val="center"/>
        <w:rPr>
          <w:rFonts w:ascii="Times New Roman" w:hAnsi="Times New Roman" w:cs="Times New Roman"/>
          <w:sz w:val="24"/>
          <w:szCs w:val="24"/>
        </w:rPr>
      </w:pPr>
    </w:p>
    <w:p w:rsidR="000A4742" w:rsidRPr="0079799A" w:rsidRDefault="000A4742" w:rsidP="000A7C50">
      <w:pPr>
        <w:pStyle w:val="a3"/>
        <w:spacing w:after="0" w:line="240" w:lineRule="auto"/>
        <w:ind w:left="0"/>
        <w:jc w:val="center"/>
        <w:rPr>
          <w:rFonts w:ascii="Times New Roman" w:hAnsi="Times New Roman" w:cs="Times New Roman"/>
          <w:b/>
          <w:sz w:val="24"/>
          <w:szCs w:val="24"/>
        </w:rPr>
      </w:pPr>
    </w:p>
    <w:p w:rsidR="005E57A8" w:rsidRPr="0079799A" w:rsidRDefault="005E57A8" w:rsidP="000A7C50">
      <w:pPr>
        <w:pStyle w:val="a3"/>
        <w:spacing w:after="0" w:line="240" w:lineRule="auto"/>
        <w:ind w:left="0"/>
        <w:jc w:val="center"/>
        <w:rPr>
          <w:rFonts w:ascii="Times New Roman" w:hAnsi="Times New Roman" w:cs="Times New Roman"/>
          <w:b/>
          <w:sz w:val="24"/>
          <w:szCs w:val="24"/>
        </w:rPr>
      </w:pPr>
    </w:p>
    <w:p w:rsidR="005E57A8" w:rsidRPr="0079799A" w:rsidRDefault="005E57A8" w:rsidP="000A7C50">
      <w:pPr>
        <w:pStyle w:val="a3"/>
        <w:spacing w:after="0" w:line="240" w:lineRule="auto"/>
        <w:ind w:left="0"/>
        <w:jc w:val="center"/>
        <w:rPr>
          <w:rFonts w:ascii="Times New Roman" w:hAnsi="Times New Roman" w:cs="Times New Roman"/>
          <w:b/>
          <w:sz w:val="24"/>
          <w:szCs w:val="24"/>
        </w:rPr>
      </w:pPr>
    </w:p>
    <w:p w:rsidR="005E57A8" w:rsidRPr="0079799A" w:rsidRDefault="005E57A8" w:rsidP="000A7C50">
      <w:pPr>
        <w:pStyle w:val="a3"/>
        <w:spacing w:after="0" w:line="240" w:lineRule="auto"/>
        <w:ind w:left="0"/>
        <w:jc w:val="center"/>
        <w:rPr>
          <w:rFonts w:ascii="Times New Roman" w:hAnsi="Times New Roman" w:cs="Times New Roman"/>
          <w:b/>
          <w:sz w:val="24"/>
          <w:szCs w:val="24"/>
        </w:rPr>
      </w:pPr>
    </w:p>
    <w:p w:rsidR="005E57A8" w:rsidRPr="0079799A" w:rsidRDefault="005E57A8" w:rsidP="000A7C50">
      <w:pPr>
        <w:pStyle w:val="a3"/>
        <w:spacing w:after="0" w:line="240" w:lineRule="auto"/>
        <w:ind w:left="0"/>
        <w:jc w:val="center"/>
        <w:rPr>
          <w:rFonts w:ascii="Times New Roman" w:hAnsi="Times New Roman" w:cs="Times New Roman"/>
          <w:b/>
          <w:sz w:val="24"/>
          <w:szCs w:val="24"/>
        </w:rPr>
      </w:pPr>
    </w:p>
    <w:p w:rsidR="009C2EA7" w:rsidRPr="0079799A" w:rsidRDefault="009C2EA7"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FC0BAB" w:rsidRDefault="00FC0BAB" w:rsidP="000A7C50">
      <w:pPr>
        <w:pStyle w:val="a3"/>
        <w:spacing w:after="0" w:line="240" w:lineRule="auto"/>
        <w:ind w:left="0"/>
        <w:jc w:val="center"/>
        <w:rPr>
          <w:rFonts w:ascii="Times New Roman" w:hAnsi="Times New Roman" w:cs="Times New Roman"/>
          <w:b/>
          <w:sz w:val="24"/>
          <w:szCs w:val="24"/>
        </w:rPr>
      </w:pPr>
    </w:p>
    <w:p w:rsidR="00633DFB" w:rsidRPr="0079799A" w:rsidRDefault="00633DFB" w:rsidP="000A7C50">
      <w:pPr>
        <w:pStyle w:val="a3"/>
        <w:spacing w:after="0" w:line="240" w:lineRule="auto"/>
        <w:ind w:left="0"/>
        <w:jc w:val="center"/>
        <w:rPr>
          <w:rFonts w:ascii="Times New Roman" w:hAnsi="Times New Roman" w:cs="Times New Roman"/>
          <w:b/>
          <w:sz w:val="24"/>
          <w:szCs w:val="24"/>
        </w:rPr>
      </w:pPr>
      <w:r w:rsidRPr="0079799A">
        <w:rPr>
          <w:rFonts w:ascii="Times New Roman" w:hAnsi="Times New Roman" w:cs="Times New Roman"/>
          <w:b/>
          <w:sz w:val="24"/>
          <w:szCs w:val="24"/>
        </w:rPr>
        <w:lastRenderedPageBreak/>
        <w:t>Пояснительная записка</w:t>
      </w:r>
    </w:p>
    <w:p w:rsidR="00633DFB" w:rsidRPr="0079799A" w:rsidRDefault="00633DFB" w:rsidP="000A7C50">
      <w:pPr>
        <w:pStyle w:val="a4"/>
        <w:jc w:val="both"/>
      </w:pPr>
      <w:r w:rsidRPr="0079799A">
        <w:t>Программа внеурочной деятельности разработана для занятий с обучающимися</w:t>
      </w:r>
      <w:r w:rsidR="00E64395" w:rsidRPr="0079799A">
        <w:t xml:space="preserve"> 1-4</w:t>
      </w:r>
      <w:r w:rsidRPr="0079799A">
        <w:t xml:space="preserve"> классов в соответствии с новыми требованиями ФГОС ООО.</w:t>
      </w:r>
    </w:p>
    <w:p w:rsidR="002F3EFD" w:rsidRPr="0079799A" w:rsidRDefault="002F3EFD" w:rsidP="00C90DD3">
      <w:pPr>
        <w:spacing w:after="0" w:line="240" w:lineRule="auto"/>
        <w:ind w:firstLine="709"/>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 xml:space="preserve">Основными особенностями ребенка младшего школьного возраста являются любознательность, познавательный интерес, открытость внешнему миру. Поэтому перед начальной школой стоит увлекательная и сложная задача: определить роль и место </w:t>
      </w:r>
      <w:proofErr w:type="spellStart"/>
      <w:r w:rsidRPr="0079799A">
        <w:rPr>
          <w:rFonts w:ascii="Times New Roman" w:eastAsia="Times New Roman" w:hAnsi="Times New Roman" w:cs="Times New Roman"/>
          <w:sz w:val="24"/>
          <w:szCs w:val="24"/>
        </w:rPr>
        <w:t>профориентационной</w:t>
      </w:r>
      <w:proofErr w:type="spellEnd"/>
      <w:r w:rsidRPr="0079799A">
        <w:rPr>
          <w:rFonts w:ascii="Times New Roman" w:eastAsia="Times New Roman" w:hAnsi="Times New Roman" w:cs="Times New Roman"/>
          <w:sz w:val="24"/>
          <w:szCs w:val="24"/>
        </w:rPr>
        <w:t xml:space="preserve"> работы. Чтобы ребёнок осознанно сделал свой выбор во взрослой жизни, его надо познакомить с максимальным количеством профессий, начиная с ближнего окружения, т. е. с профессиями людей, хорошо знакомых, чей труд дети наблюдают изо дня в день. Ознакомление с миром профессий, их социальной значимостью и содержанием есть немаловажная составляющая системного знания.</w:t>
      </w:r>
    </w:p>
    <w:p w:rsidR="002F3EFD" w:rsidRPr="0079799A" w:rsidRDefault="002F3EFD" w:rsidP="00C90DD3">
      <w:pPr>
        <w:spacing w:after="0" w:line="240" w:lineRule="auto"/>
        <w:ind w:firstLine="709"/>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Программа внеурочной деятельности по социальному направлению «</w:t>
      </w:r>
      <w:r w:rsidR="00ED1617" w:rsidRPr="0079799A">
        <w:rPr>
          <w:rFonts w:ascii="Times New Roman" w:eastAsia="Times New Roman" w:hAnsi="Times New Roman" w:cs="Times New Roman"/>
          <w:sz w:val="24"/>
          <w:szCs w:val="24"/>
        </w:rPr>
        <w:t>Путешествие в м</w:t>
      </w:r>
      <w:r w:rsidRPr="0079799A">
        <w:rPr>
          <w:rFonts w:ascii="Times New Roman" w:eastAsia="Times New Roman" w:hAnsi="Times New Roman" w:cs="Times New Roman"/>
          <w:sz w:val="24"/>
          <w:szCs w:val="24"/>
        </w:rPr>
        <w:t>ир профессий» обеспечивает знакомство с разнообразием профессий уже на начальной ступени обучения, а также в силу возрастных возможностей младших школьников обеспечивает условия - исследовать способности обучающихся применительно к рассматриваемой профессии.</w:t>
      </w:r>
    </w:p>
    <w:p w:rsidR="00AA7313" w:rsidRPr="0079799A" w:rsidRDefault="00AA7313" w:rsidP="000A7C50">
      <w:pPr>
        <w:shd w:val="clear" w:color="auto" w:fill="FFFFFF"/>
        <w:spacing w:line="240" w:lineRule="auto"/>
        <w:ind w:firstLine="426"/>
        <w:contextualSpacing/>
        <w:jc w:val="both"/>
        <w:rPr>
          <w:rFonts w:ascii="Times New Roman" w:eastAsia="Calibri" w:hAnsi="Times New Roman" w:cs="Times New Roman"/>
          <w:bCs/>
          <w:color w:val="000000"/>
          <w:spacing w:val="-3"/>
          <w:sz w:val="24"/>
          <w:szCs w:val="24"/>
          <w:lang w:eastAsia="en-US"/>
        </w:rPr>
      </w:pPr>
      <w:r w:rsidRPr="0079799A">
        <w:rPr>
          <w:rFonts w:ascii="Times New Roman" w:eastAsia="Calibri" w:hAnsi="Times New Roman" w:cs="Times New Roman"/>
          <w:b/>
          <w:bCs/>
          <w:color w:val="000000"/>
          <w:spacing w:val="-3"/>
          <w:sz w:val="24"/>
          <w:szCs w:val="24"/>
          <w:lang w:eastAsia="en-US"/>
        </w:rPr>
        <w:t>Направление</w:t>
      </w:r>
      <w:r w:rsidRPr="0079799A">
        <w:rPr>
          <w:rFonts w:ascii="Times New Roman" w:eastAsia="Calibri" w:hAnsi="Times New Roman" w:cs="Times New Roman"/>
          <w:bCs/>
          <w:color w:val="000000"/>
          <w:spacing w:val="-3"/>
          <w:sz w:val="24"/>
          <w:szCs w:val="24"/>
          <w:lang w:eastAsia="en-US"/>
        </w:rPr>
        <w:t xml:space="preserve"> программы внеурочной деятельности: социальное.</w:t>
      </w:r>
    </w:p>
    <w:p w:rsidR="008E749A" w:rsidRPr="0079799A" w:rsidRDefault="00AA7313" w:rsidP="000A7C50">
      <w:pPr>
        <w:spacing w:after="0" w:line="240" w:lineRule="auto"/>
        <w:jc w:val="both"/>
        <w:rPr>
          <w:rFonts w:ascii="Times New Roman" w:eastAsia="Times New Roman" w:hAnsi="Times New Roman" w:cs="Times New Roman"/>
          <w:sz w:val="24"/>
          <w:szCs w:val="24"/>
        </w:rPr>
      </w:pPr>
      <w:r w:rsidRPr="0079799A">
        <w:rPr>
          <w:rFonts w:ascii="Times New Roman" w:eastAsia="Times New Roman" w:hAnsi="Times New Roman" w:cs="Times New Roman"/>
          <w:b/>
          <w:sz w:val="24"/>
          <w:szCs w:val="24"/>
        </w:rPr>
        <w:t xml:space="preserve">      </w:t>
      </w:r>
      <w:r w:rsidR="008E749A" w:rsidRPr="0079799A">
        <w:rPr>
          <w:rFonts w:ascii="Times New Roman" w:eastAsia="Times New Roman" w:hAnsi="Times New Roman" w:cs="Times New Roman"/>
          <w:b/>
          <w:sz w:val="24"/>
          <w:szCs w:val="24"/>
        </w:rPr>
        <w:t>Актуальность</w:t>
      </w:r>
      <w:r w:rsidR="008E749A" w:rsidRPr="0079799A">
        <w:rPr>
          <w:rFonts w:ascii="Times New Roman" w:eastAsia="Times New Roman" w:hAnsi="Times New Roman" w:cs="Times New Roman"/>
          <w:sz w:val="24"/>
          <w:szCs w:val="24"/>
        </w:rPr>
        <w:t xml:space="preserve"> курса продиктована следующими открывающимися возможностями для учащихся: расширить свой кругозор, представления о мире профессий, исследовать свои способности применительно к рассматриваемой профессии, тренировать различные виды своих способностей.</w:t>
      </w:r>
    </w:p>
    <w:p w:rsidR="00506004" w:rsidRPr="0079799A" w:rsidRDefault="00506004" w:rsidP="000A7C50">
      <w:pPr>
        <w:spacing w:after="0" w:line="240" w:lineRule="auto"/>
        <w:jc w:val="center"/>
        <w:rPr>
          <w:rFonts w:ascii="Times New Roman" w:eastAsia="Times New Roman" w:hAnsi="Times New Roman" w:cs="Times New Roman"/>
          <w:b/>
          <w:sz w:val="24"/>
          <w:szCs w:val="24"/>
        </w:rPr>
      </w:pPr>
      <w:r w:rsidRPr="0079799A">
        <w:rPr>
          <w:rFonts w:ascii="Times New Roman" w:eastAsia="Times New Roman" w:hAnsi="Times New Roman" w:cs="Times New Roman"/>
          <w:b/>
          <w:sz w:val="24"/>
          <w:szCs w:val="24"/>
        </w:rPr>
        <w:t>Общая характеристика</w:t>
      </w:r>
    </w:p>
    <w:p w:rsidR="002F3EFD" w:rsidRPr="0079799A" w:rsidRDefault="002F3EFD" w:rsidP="000A7C50">
      <w:pPr>
        <w:shd w:val="clear" w:color="auto" w:fill="FFFFFF"/>
        <w:spacing w:after="0" w:line="240" w:lineRule="auto"/>
        <w:ind w:firstLine="709"/>
        <w:jc w:val="both"/>
        <w:rPr>
          <w:rFonts w:ascii="Times New Roman" w:eastAsia="Times New Roman" w:hAnsi="Times New Roman" w:cs="Times New Roman"/>
          <w:sz w:val="24"/>
          <w:szCs w:val="24"/>
        </w:rPr>
      </w:pPr>
      <w:r w:rsidRPr="0079799A">
        <w:rPr>
          <w:rFonts w:ascii="Times New Roman" w:eastAsia="Times New Roman" w:hAnsi="Times New Roman" w:cs="Times New Roman"/>
          <w:b/>
          <w:sz w:val="24"/>
          <w:szCs w:val="24"/>
        </w:rPr>
        <w:t>Цель</w:t>
      </w:r>
      <w:r w:rsidRPr="0079799A">
        <w:rPr>
          <w:rFonts w:ascii="Times New Roman" w:eastAsia="Times New Roman" w:hAnsi="Times New Roman" w:cs="Times New Roman"/>
          <w:sz w:val="24"/>
          <w:szCs w:val="24"/>
        </w:rPr>
        <w:t xml:space="preserve"> программы – ознакомление с миром профессий, их социа</w:t>
      </w:r>
      <w:r w:rsidR="00E207BB" w:rsidRPr="0079799A">
        <w:rPr>
          <w:rFonts w:ascii="Times New Roman" w:eastAsia="Times New Roman" w:hAnsi="Times New Roman" w:cs="Times New Roman"/>
          <w:sz w:val="24"/>
          <w:szCs w:val="24"/>
        </w:rPr>
        <w:t>льной значимостью и содержанием; развитие познавательных способностей учащихся на основе создания максимально разнообразных впечатлений о мире профессий.</w:t>
      </w:r>
    </w:p>
    <w:p w:rsidR="002F3EFD" w:rsidRPr="0079799A" w:rsidRDefault="002F3EFD" w:rsidP="000A7C50">
      <w:pPr>
        <w:pStyle w:val="a6"/>
        <w:spacing w:before="0" w:beforeAutospacing="0" w:after="0" w:afterAutospacing="0"/>
        <w:ind w:firstLine="708"/>
        <w:jc w:val="both"/>
      </w:pPr>
      <w:r w:rsidRPr="0079799A">
        <w:rPr>
          <w:b/>
        </w:rPr>
        <w:t>Задачи</w:t>
      </w:r>
      <w:r w:rsidRPr="0079799A">
        <w:t xml:space="preserve"> программы: </w:t>
      </w:r>
    </w:p>
    <w:p w:rsidR="00910CC8" w:rsidRPr="0079799A" w:rsidRDefault="00910CC8" w:rsidP="000A7C50">
      <w:pPr>
        <w:pStyle w:val="a6"/>
        <w:numPr>
          <w:ilvl w:val="0"/>
          <w:numId w:val="1"/>
        </w:numPr>
        <w:spacing w:before="0" w:beforeAutospacing="0" w:after="0" w:afterAutospacing="0"/>
        <w:jc w:val="both"/>
      </w:pPr>
      <w:r w:rsidRPr="0079799A">
        <w:t xml:space="preserve">познакомить обучающихся с разнообразием мира профессий; </w:t>
      </w:r>
    </w:p>
    <w:p w:rsidR="002F3EFD" w:rsidRPr="0079799A" w:rsidRDefault="002F3EFD" w:rsidP="000A7C50">
      <w:pPr>
        <w:pStyle w:val="a6"/>
        <w:numPr>
          <w:ilvl w:val="0"/>
          <w:numId w:val="1"/>
        </w:numPr>
        <w:spacing w:before="0" w:beforeAutospacing="0" w:after="0" w:afterAutospacing="0"/>
        <w:jc w:val="both"/>
      </w:pPr>
      <w:r w:rsidRPr="0079799A">
        <w:t>развивать интерес к трудовой и профессиональной де</w:t>
      </w:r>
      <w:r w:rsidR="002F33C1" w:rsidRPr="0079799A">
        <w:t>ятельности у младших школьников;</w:t>
      </w:r>
    </w:p>
    <w:p w:rsidR="002F3EFD" w:rsidRPr="0079799A" w:rsidRDefault="002F3EFD" w:rsidP="000A7C50">
      <w:pPr>
        <w:pStyle w:val="a6"/>
        <w:numPr>
          <w:ilvl w:val="0"/>
          <w:numId w:val="1"/>
        </w:numPr>
        <w:spacing w:before="0" w:beforeAutospacing="0" w:after="0" w:afterAutospacing="0"/>
        <w:jc w:val="both"/>
      </w:pPr>
      <w:r w:rsidRPr="0079799A">
        <w:t xml:space="preserve">содействовать приобретению </w:t>
      </w:r>
      <w:proofErr w:type="gramStart"/>
      <w:r w:rsidRPr="0079799A">
        <w:t>обучающимися</w:t>
      </w:r>
      <w:proofErr w:type="gramEnd"/>
      <w:r w:rsidRPr="0079799A">
        <w:t xml:space="preserve"> желания овладеть какой-либо профессией</w:t>
      </w:r>
      <w:r w:rsidR="00C53EE9" w:rsidRPr="0079799A">
        <w:t>;</w:t>
      </w:r>
    </w:p>
    <w:p w:rsidR="00910CC8" w:rsidRPr="0079799A" w:rsidRDefault="00910CC8" w:rsidP="000A7C50">
      <w:pPr>
        <w:pStyle w:val="a6"/>
        <w:numPr>
          <w:ilvl w:val="0"/>
          <w:numId w:val="1"/>
        </w:numPr>
        <w:spacing w:before="0" w:beforeAutospacing="0" w:after="0" w:afterAutospacing="0"/>
        <w:jc w:val="both"/>
      </w:pPr>
      <w:r w:rsidRPr="0079799A">
        <w:t>формировать положительное отношение к труду и людям труда</w:t>
      </w:r>
      <w:r w:rsidR="00C53EE9" w:rsidRPr="0079799A">
        <w:t>.</w:t>
      </w:r>
      <w:r w:rsidRPr="0079799A">
        <w:t xml:space="preserve">  </w:t>
      </w:r>
    </w:p>
    <w:p w:rsidR="00AA2FD4" w:rsidRPr="0079799A" w:rsidRDefault="00CA0793" w:rsidP="00AA2FD4">
      <w:pPr>
        <w:shd w:val="clear" w:color="auto" w:fill="FFFFFF"/>
        <w:spacing w:after="0" w:line="240" w:lineRule="auto"/>
        <w:ind w:left="357" w:firstLine="709"/>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При этом средствами данной программы целенаправленно создаются условия для развития у обучающихся познавательных процессов, речи, эмоциональной сферы, творческих способностей, формирования учебной деятельности.</w:t>
      </w:r>
    </w:p>
    <w:p w:rsidR="0006327F" w:rsidRPr="0079799A" w:rsidRDefault="0006327F" w:rsidP="0006327F">
      <w:pPr>
        <w:shd w:val="clear" w:color="auto" w:fill="FFFFFF"/>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 xml:space="preserve">В основе методики преподавания программы используются разнообразные методы и формы обучения. Учащиеся ведут наблюдения за общественной жизнью,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драматизация сказок. </w:t>
      </w:r>
      <w:proofErr w:type="gramStart"/>
      <w:r w:rsidRPr="0079799A">
        <w:rPr>
          <w:rFonts w:ascii="Times New Roman" w:eastAsia="Calibri" w:hAnsi="Times New Roman" w:cs="Times New Roman"/>
          <w:bCs/>
          <w:spacing w:val="-3"/>
          <w:sz w:val="24"/>
          <w:szCs w:val="24"/>
          <w:lang w:eastAsia="en-US"/>
        </w:rPr>
        <w:t>Для успешного решения задач важны экскурсии, взаимодействие и сотрудничество с социумом</w:t>
      </w:r>
      <w:r w:rsidR="005E57A8" w:rsidRPr="0079799A">
        <w:rPr>
          <w:rFonts w:ascii="Times New Roman" w:eastAsia="Calibri" w:hAnsi="Times New Roman" w:cs="Times New Roman"/>
          <w:bCs/>
          <w:spacing w:val="-3"/>
          <w:sz w:val="24"/>
          <w:szCs w:val="24"/>
          <w:lang w:eastAsia="en-US"/>
        </w:rPr>
        <w:t xml:space="preserve"> село </w:t>
      </w:r>
      <w:proofErr w:type="spellStart"/>
      <w:r w:rsidR="005E57A8" w:rsidRPr="0079799A">
        <w:rPr>
          <w:rFonts w:ascii="Times New Roman" w:eastAsia="Calibri" w:hAnsi="Times New Roman" w:cs="Times New Roman"/>
          <w:bCs/>
          <w:spacing w:val="-3"/>
          <w:sz w:val="24"/>
          <w:szCs w:val="24"/>
          <w:lang w:eastAsia="en-US"/>
        </w:rPr>
        <w:t>Байряка</w:t>
      </w:r>
      <w:proofErr w:type="spellEnd"/>
      <w:r w:rsidRPr="0079799A">
        <w:rPr>
          <w:rFonts w:ascii="Times New Roman" w:eastAsia="Calibri" w:hAnsi="Times New Roman" w:cs="Times New Roman"/>
          <w:bCs/>
          <w:spacing w:val="-3"/>
          <w:sz w:val="24"/>
          <w:szCs w:val="24"/>
          <w:lang w:eastAsia="en-US"/>
        </w:rPr>
        <w:t xml:space="preserve">, с родителями обучающихся, обеспечивающие непосредственное взаимодействие ребенка </w:t>
      </w:r>
      <w:r w:rsidR="00F03808" w:rsidRPr="0079799A">
        <w:rPr>
          <w:rFonts w:ascii="Times New Roman" w:eastAsia="Calibri" w:hAnsi="Times New Roman" w:cs="Times New Roman"/>
          <w:bCs/>
          <w:spacing w:val="-3"/>
          <w:sz w:val="24"/>
          <w:szCs w:val="24"/>
          <w:lang w:eastAsia="en-US"/>
        </w:rPr>
        <w:t>с</w:t>
      </w:r>
      <w:r w:rsidRPr="0079799A">
        <w:rPr>
          <w:rFonts w:ascii="Times New Roman" w:eastAsia="Times New Roman" w:hAnsi="Times New Roman" w:cs="Times New Roman"/>
          <w:sz w:val="24"/>
          <w:szCs w:val="24"/>
        </w:rPr>
        <w:t xml:space="preserve"> профессиями людей</w:t>
      </w:r>
      <w:r w:rsidRPr="0079799A">
        <w:rPr>
          <w:rFonts w:ascii="Times New Roman" w:eastAsia="Calibri" w:hAnsi="Times New Roman" w:cs="Times New Roman"/>
          <w:bCs/>
          <w:spacing w:val="-3"/>
          <w:sz w:val="24"/>
          <w:szCs w:val="24"/>
          <w:lang w:eastAsia="en-US"/>
        </w:rPr>
        <w:t>.</w:t>
      </w:r>
      <w:proofErr w:type="gramEnd"/>
      <w:r w:rsidRPr="0079799A">
        <w:rPr>
          <w:rFonts w:ascii="Times New Roman" w:eastAsia="Calibri" w:hAnsi="Times New Roman" w:cs="Times New Roman"/>
          <w:bCs/>
          <w:spacing w:val="-3"/>
          <w:sz w:val="24"/>
          <w:szCs w:val="24"/>
          <w:lang w:eastAsia="en-US"/>
        </w:rPr>
        <w:t xml:space="preserve"> Занятия могут проводиться не только в классе, но и </w:t>
      </w:r>
      <w:r w:rsidR="00EA68B6" w:rsidRPr="0079799A">
        <w:rPr>
          <w:rFonts w:ascii="Times New Roman" w:eastAsia="Calibri" w:hAnsi="Times New Roman" w:cs="Times New Roman"/>
          <w:bCs/>
          <w:spacing w:val="-3"/>
          <w:sz w:val="24"/>
          <w:szCs w:val="24"/>
          <w:lang w:eastAsia="en-US"/>
        </w:rPr>
        <w:t xml:space="preserve">в библиотеке </w:t>
      </w:r>
      <w:r w:rsidRPr="0079799A">
        <w:rPr>
          <w:rFonts w:ascii="Times New Roman" w:eastAsia="Calibri" w:hAnsi="Times New Roman" w:cs="Times New Roman"/>
          <w:bCs/>
          <w:spacing w:val="-3"/>
          <w:sz w:val="24"/>
          <w:szCs w:val="24"/>
          <w:lang w:eastAsia="en-US"/>
        </w:rPr>
        <w:t xml:space="preserve">на </w:t>
      </w:r>
      <w:r w:rsidR="00EA68B6" w:rsidRPr="0079799A">
        <w:rPr>
          <w:rFonts w:ascii="Times New Roman" w:eastAsia="Calibri" w:hAnsi="Times New Roman" w:cs="Times New Roman"/>
          <w:bCs/>
          <w:spacing w:val="-3"/>
          <w:sz w:val="24"/>
          <w:szCs w:val="24"/>
          <w:lang w:eastAsia="en-US"/>
        </w:rPr>
        <w:t xml:space="preserve">предприятиях поселка </w:t>
      </w:r>
      <w:r w:rsidRPr="0079799A">
        <w:rPr>
          <w:rFonts w:ascii="Times New Roman" w:eastAsia="Calibri" w:hAnsi="Times New Roman" w:cs="Times New Roman"/>
          <w:bCs/>
          <w:spacing w:val="-3"/>
          <w:sz w:val="24"/>
          <w:szCs w:val="24"/>
          <w:lang w:eastAsia="en-US"/>
        </w:rPr>
        <w:t>и т. д.</w:t>
      </w:r>
    </w:p>
    <w:p w:rsidR="0006327F" w:rsidRPr="0079799A" w:rsidRDefault="0006327F" w:rsidP="006A3183">
      <w:pPr>
        <w:spacing w:after="0" w:line="240" w:lineRule="auto"/>
        <w:ind w:firstLine="709"/>
        <w:jc w:val="both"/>
        <w:rPr>
          <w:rFonts w:ascii="Times New Roman" w:eastAsia="Times New Roman" w:hAnsi="Times New Roman" w:cs="Times New Roman"/>
          <w:sz w:val="24"/>
          <w:szCs w:val="24"/>
        </w:rPr>
      </w:pPr>
      <w:r w:rsidRPr="0079799A">
        <w:rPr>
          <w:rFonts w:ascii="Times New Roman" w:eastAsia="Calibri" w:hAnsi="Times New Roman" w:cs="Times New Roman"/>
          <w:bCs/>
          <w:spacing w:val="-3"/>
          <w:sz w:val="24"/>
          <w:szCs w:val="24"/>
          <w:lang w:eastAsia="en-US"/>
        </w:rPr>
        <w:t xml:space="preserve">Тематика мероприятий направлена на то, чтобы научить ребёнка уважительно относиться к своему </w:t>
      </w:r>
      <w:r w:rsidR="00EA68B6" w:rsidRPr="0079799A">
        <w:rPr>
          <w:rFonts w:ascii="Times New Roman" w:eastAsia="Calibri" w:hAnsi="Times New Roman" w:cs="Times New Roman"/>
          <w:bCs/>
          <w:spacing w:val="-3"/>
          <w:sz w:val="24"/>
          <w:szCs w:val="24"/>
          <w:lang w:eastAsia="en-US"/>
        </w:rPr>
        <w:t>труду</w:t>
      </w:r>
      <w:r w:rsidRPr="0079799A">
        <w:rPr>
          <w:rFonts w:ascii="Times New Roman" w:eastAsia="Calibri" w:hAnsi="Times New Roman" w:cs="Times New Roman"/>
          <w:bCs/>
          <w:spacing w:val="-3"/>
          <w:sz w:val="24"/>
          <w:szCs w:val="24"/>
          <w:lang w:eastAsia="en-US"/>
        </w:rPr>
        <w:t xml:space="preserve">, </w:t>
      </w:r>
      <w:r w:rsidR="00EA68B6" w:rsidRPr="0079799A">
        <w:rPr>
          <w:rFonts w:ascii="Times New Roman" w:eastAsia="Calibri" w:hAnsi="Times New Roman" w:cs="Times New Roman"/>
          <w:bCs/>
          <w:spacing w:val="-3"/>
          <w:sz w:val="24"/>
          <w:szCs w:val="24"/>
          <w:lang w:eastAsia="en-US"/>
        </w:rPr>
        <w:t>знать об основных профессиях родного края и их особенностях.</w:t>
      </w:r>
      <w:r w:rsidRPr="0079799A">
        <w:rPr>
          <w:rFonts w:ascii="Times New Roman" w:eastAsia="Calibri" w:hAnsi="Times New Roman" w:cs="Times New Roman"/>
          <w:bCs/>
          <w:spacing w:val="-3"/>
          <w:sz w:val="24"/>
          <w:szCs w:val="24"/>
          <w:lang w:eastAsia="en-US"/>
        </w:rPr>
        <w:t xml:space="preserve"> </w:t>
      </w:r>
      <w:r w:rsidR="005B14B0" w:rsidRPr="0079799A">
        <w:rPr>
          <w:rFonts w:ascii="Times New Roman" w:eastAsia="Times New Roman" w:hAnsi="Times New Roman" w:cs="Times New Roman"/>
          <w:sz w:val="24"/>
          <w:szCs w:val="24"/>
        </w:rPr>
        <w:t xml:space="preserve">Содержание определяется возрастными особенностями младших школьников. Каждое занятие имеет тематическое наполнение, связанное с рассмотрением определенной профессии. Учащиеся имеют возможность расширить свой кругозор, представления о мире профессий, а также исследовать свои способности применительно к рассматриваемой профессии. Работа построена таким образом, что </w:t>
      </w:r>
      <w:proofErr w:type="gramStart"/>
      <w:r w:rsidR="005B14B0" w:rsidRPr="0079799A">
        <w:rPr>
          <w:rFonts w:ascii="Times New Roman" w:eastAsia="Times New Roman" w:hAnsi="Times New Roman" w:cs="Times New Roman"/>
          <w:sz w:val="24"/>
          <w:szCs w:val="24"/>
        </w:rPr>
        <w:t>представляет возможность</w:t>
      </w:r>
      <w:proofErr w:type="gramEnd"/>
      <w:r w:rsidR="005B14B0" w:rsidRPr="0079799A">
        <w:rPr>
          <w:rFonts w:ascii="Times New Roman" w:eastAsia="Times New Roman" w:hAnsi="Times New Roman" w:cs="Times New Roman"/>
          <w:sz w:val="24"/>
          <w:szCs w:val="24"/>
        </w:rPr>
        <w:t xml:space="preserve"> учащимся тренировать различные виды своих способностей. Игровая мотивация превалирует, перерастает в </w:t>
      </w:r>
      <w:proofErr w:type="gramStart"/>
      <w:r w:rsidR="005B14B0" w:rsidRPr="0079799A">
        <w:rPr>
          <w:rFonts w:ascii="Times New Roman" w:eastAsia="Times New Roman" w:hAnsi="Times New Roman" w:cs="Times New Roman"/>
          <w:sz w:val="24"/>
          <w:szCs w:val="24"/>
        </w:rPr>
        <w:t>учебную</w:t>
      </w:r>
      <w:proofErr w:type="gramEnd"/>
      <w:r w:rsidR="005B14B0" w:rsidRPr="0079799A">
        <w:rPr>
          <w:rFonts w:ascii="Times New Roman" w:eastAsia="Times New Roman" w:hAnsi="Times New Roman" w:cs="Times New Roman"/>
          <w:sz w:val="24"/>
          <w:szCs w:val="24"/>
        </w:rPr>
        <w:t xml:space="preserve">. Ребенок становится заинтересованным субъектом в развитии своих способностей. </w:t>
      </w:r>
      <w:r w:rsidRPr="0079799A">
        <w:rPr>
          <w:rFonts w:ascii="Times New Roman" w:eastAsia="Calibri" w:hAnsi="Times New Roman" w:cs="Times New Roman"/>
          <w:bCs/>
          <w:spacing w:val="-3"/>
          <w:sz w:val="24"/>
          <w:szCs w:val="24"/>
          <w:lang w:eastAsia="en-US"/>
        </w:rPr>
        <w:t>Мероприятия</w:t>
      </w:r>
      <w:r w:rsidR="005B14B0" w:rsidRPr="0079799A">
        <w:rPr>
          <w:rFonts w:ascii="Times New Roman" w:eastAsia="Calibri" w:hAnsi="Times New Roman" w:cs="Times New Roman"/>
          <w:bCs/>
          <w:spacing w:val="-3"/>
          <w:sz w:val="24"/>
          <w:szCs w:val="24"/>
          <w:lang w:eastAsia="en-US"/>
        </w:rPr>
        <w:t xml:space="preserve"> </w:t>
      </w:r>
      <w:r w:rsidRPr="0079799A">
        <w:rPr>
          <w:rFonts w:ascii="Times New Roman" w:eastAsia="Calibri" w:hAnsi="Times New Roman" w:cs="Times New Roman"/>
          <w:bCs/>
          <w:spacing w:val="-3"/>
          <w:sz w:val="24"/>
          <w:szCs w:val="24"/>
          <w:lang w:eastAsia="en-US"/>
        </w:rPr>
        <w:t xml:space="preserve">позволят расширить знания младших школьников о </w:t>
      </w:r>
      <w:r w:rsidR="00EA68B6" w:rsidRPr="0079799A">
        <w:rPr>
          <w:rFonts w:ascii="Times New Roman" w:eastAsia="Calibri" w:hAnsi="Times New Roman" w:cs="Times New Roman"/>
          <w:bCs/>
          <w:spacing w:val="-3"/>
          <w:sz w:val="24"/>
          <w:szCs w:val="24"/>
          <w:lang w:eastAsia="en-US"/>
        </w:rPr>
        <w:t>профессиях</w:t>
      </w:r>
      <w:r w:rsidR="005B14B0" w:rsidRPr="0079799A">
        <w:rPr>
          <w:rFonts w:ascii="Times New Roman" w:eastAsia="Calibri" w:hAnsi="Times New Roman" w:cs="Times New Roman"/>
          <w:bCs/>
          <w:spacing w:val="-3"/>
          <w:sz w:val="24"/>
          <w:szCs w:val="24"/>
          <w:lang w:eastAsia="en-US"/>
        </w:rPr>
        <w:t>.</w:t>
      </w:r>
      <w:r w:rsidRPr="0079799A">
        <w:rPr>
          <w:rFonts w:ascii="Times New Roman" w:eastAsia="Calibri" w:hAnsi="Times New Roman" w:cs="Times New Roman"/>
          <w:bCs/>
          <w:spacing w:val="-3"/>
          <w:sz w:val="24"/>
          <w:szCs w:val="24"/>
          <w:lang w:eastAsia="en-US"/>
        </w:rPr>
        <w:t xml:space="preserve"> Каждое занятие имеет логическую взаимосвязь с другими темами программы.</w:t>
      </w:r>
    </w:p>
    <w:p w:rsidR="00506004" w:rsidRPr="0079799A" w:rsidRDefault="00506004" w:rsidP="006A3183">
      <w:pPr>
        <w:shd w:val="clear" w:color="auto" w:fill="FFFFFF"/>
        <w:spacing w:after="0" w:line="240" w:lineRule="auto"/>
        <w:ind w:firstLine="709"/>
        <w:jc w:val="both"/>
        <w:rPr>
          <w:rFonts w:ascii="Times New Roman" w:eastAsia="Calibri" w:hAnsi="Times New Roman" w:cs="Times New Roman"/>
          <w:bCs/>
          <w:spacing w:val="-3"/>
          <w:sz w:val="24"/>
          <w:szCs w:val="24"/>
          <w:lang w:eastAsia="en-US"/>
        </w:rPr>
      </w:pPr>
      <w:r w:rsidRPr="0079799A">
        <w:rPr>
          <w:rFonts w:ascii="Times New Roman" w:eastAsia="Times New Roman" w:hAnsi="Times New Roman" w:cs="Times New Roman"/>
          <w:b/>
          <w:sz w:val="24"/>
          <w:szCs w:val="24"/>
        </w:rPr>
        <w:t>Новизна</w:t>
      </w:r>
      <w:r w:rsidRPr="0079799A">
        <w:rPr>
          <w:rFonts w:ascii="Times New Roman" w:eastAsia="Times New Roman" w:hAnsi="Times New Roman" w:cs="Times New Roman"/>
          <w:sz w:val="24"/>
          <w:szCs w:val="24"/>
        </w:rPr>
        <w:t xml:space="preserve"> </w:t>
      </w:r>
      <w:r w:rsidR="00480B32" w:rsidRPr="0079799A">
        <w:rPr>
          <w:rFonts w:ascii="Times New Roman" w:eastAsia="Times New Roman" w:hAnsi="Times New Roman" w:cs="Times New Roman"/>
          <w:sz w:val="24"/>
          <w:szCs w:val="24"/>
        </w:rPr>
        <w:t>р</w:t>
      </w:r>
      <w:r w:rsidRPr="0079799A">
        <w:rPr>
          <w:rFonts w:ascii="Times New Roman" w:eastAsia="Times New Roman" w:hAnsi="Times New Roman" w:cs="Times New Roman"/>
          <w:sz w:val="24"/>
          <w:szCs w:val="24"/>
        </w:rPr>
        <w:t xml:space="preserve">абочей программы состоит в том, что уже на ранних стадиях формирования социальной сферы </w:t>
      </w:r>
      <w:r w:rsidR="000835E3" w:rsidRPr="0079799A">
        <w:rPr>
          <w:rFonts w:ascii="Times New Roman" w:eastAsia="Times New Roman" w:hAnsi="Times New Roman" w:cs="Times New Roman"/>
          <w:sz w:val="24"/>
          <w:szCs w:val="24"/>
        </w:rPr>
        <w:t>дети знакомятся</w:t>
      </w:r>
      <w:r w:rsidRPr="0079799A">
        <w:rPr>
          <w:rFonts w:ascii="Times New Roman" w:eastAsia="Times New Roman" w:hAnsi="Times New Roman" w:cs="Times New Roman"/>
          <w:sz w:val="24"/>
          <w:szCs w:val="24"/>
        </w:rPr>
        <w:t xml:space="preserve"> с профессиями взрослых людей</w:t>
      </w:r>
      <w:r w:rsidR="000835E3" w:rsidRPr="0079799A">
        <w:rPr>
          <w:rFonts w:ascii="Times New Roman" w:eastAsia="Times New Roman" w:hAnsi="Times New Roman" w:cs="Times New Roman"/>
          <w:sz w:val="24"/>
          <w:szCs w:val="24"/>
        </w:rPr>
        <w:t>, что</w:t>
      </w:r>
      <w:r w:rsidRPr="0079799A">
        <w:rPr>
          <w:rFonts w:ascii="Times New Roman" w:eastAsia="Times New Roman" w:hAnsi="Times New Roman" w:cs="Times New Roman"/>
          <w:sz w:val="24"/>
          <w:szCs w:val="24"/>
        </w:rPr>
        <w:t xml:space="preserve"> обеспечи</w:t>
      </w:r>
      <w:r w:rsidR="000835E3" w:rsidRPr="0079799A">
        <w:rPr>
          <w:rFonts w:ascii="Times New Roman" w:eastAsia="Times New Roman" w:hAnsi="Times New Roman" w:cs="Times New Roman"/>
          <w:sz w:val="24"/>
          <w:szCs w:val="24"/>
        </w:rPr>
        <w:t>вает</w:t>
      </w:r>
      <w:r w:rsidRPr="0079799A">
        <w:rPr>
          <w:rFonts w:ascii="Times New Roman" w:eastAsia="Times New Roman" w:hAnsi="Times New Roman" w:cs="Times New Roman"/>
          <w:sz w:val="24"/>
          <w:szCs w:val="24"/>
        </w:rPr>
        <w:t xml:space="preserve"> </w:t>
      </w:r>
      <w:r w:rsidRPr="0079799A">
        <w:rPr>
          <w:rFonts w:ascii="Times New Roman" w:eastAsia="Times New Roman" w:hAnsi="Times New Roman" w:cs="Times New Roman"/>
          <w:sz w:val="24"/>
          <w:szCs w:val="24"/>
        </w:rPr>
        <w:lastRenderedPageBreak/>
        <w:t xml:space="preserve">пропедевтику </w:t>
      </w:r>
      <w:proofErr w:type="spellStart"/>
      <w:r w:rsidRPr="0079799A">
        <w:rPr>
          <w:rFonts w:ascii="Times New Roman" w:eastAsia="Times New Roman" w:hAnsi="Times New Roman" w:cs="Times New Roman"/>
          <w:sz w:val="24"/>
          <w:szCs w:val="24"/>
        </w:rPr>
        <w:t>предпрофильной</w:t>
      </w:r>
      <w:proofErr w:type="spellEnd"/>
      <w:r w:rsidRPr="0079799A">
        <w:rPr>
          <w:rFonts w:ascii="Times New Roman" w:eastAsia="Times New Roman" w:hAnsi="Times New Roman" w:cs="Times New Roman"/>
          <w:sz w:val="24"/>
          <w:szCs w:val="24"/>
        </w:rPr>
        <w:t xml:space="preserve"> подготовки. Таким образом, предлагаемый курс может стать первой ступенью в системе работы школы по переходу на </w:t>
      </w:r>
      <w:proofErr w:type="spellStart"/>
      <w:r w:rsidRPr="0079799A">
        <w:rPr>
          <w:rFonts w:ascii="Times New Roman" w:eastAsia="Times New Roman" w:hAnsi="Times New Roman" w:cs="Times New Roman"/>
          <w:sz w:val="24"/>
          <w:szCs w:val="24"/>
        </w:rPr>
        <w:t>предпофильное</w:t>
      </w:r>
      <w:proofErr w:type="spellEnd"/>
      <w:r w:rsidRPr="0079799A">
        <w:rPr>
          <w:rFonts w:ascii="Times New Roman" w:eastAsia="Times New Roman" w:hAnsi="Times New Roman" w:cs="Times New Roman"/>
          <w:sz w:val="24"/>
          <w:szCs w:val="24"/>
        </w:rPr>
        <w:t xml:space="preserve"> и профильное обучение.</w:t>
      </w:r>
    </w:p>
    <w:p w:rsidR="005D087D" w:rsidRPr="0079799A" w:rsidRDefault="00506004" w:rsidP="00CE0E3C">
      <w:pPr>
        <w:pStyle w:val="a6"/>
        <w:spacing w:before="0" w:beforeAutospacing="0" w:after="0" w:afterAutospacing="0"/>
        <w:ind w:firstLine="709"/>
        <w:jc w:val="both"/>
      </w:pPr>
      <w:r w:rsidRPr="0079799A">
        <w:rPr>
          <w:b/>
        </w:rPr>
        <w:t>Целесообразность.</w:t>
      </w:r>
      <w:r w:rsidRPr="0079799A">
        <w:t xml:space="preserve"> В основе курса лежит идея раннего знакомства с различными сферами человеческой деятельности через организацию учебно-исследовательской деятельности учащихся. При определении этих сфер деятельности основывалась на типологии, предложенной доктором психологических наук </w:t>
      </w:r>
      <w:proofErr w:type="spellStart"/>
      <w:r w:rsidRPr="0079799A">
        <w:t>Е.А.Климовым</w:t>
      </w:r>
      <w:proofErr w:type="spellEnd"/>
      <w:r w:rsidRPr="0079799A">
        <w:t>. Данная типология позволяет все многообразие человеческих профессий соотнести с основными видами деятельности в зависимости от объекта, на который она направлена: «человек – человек», «человек – техника», «человек – художественный образ», «человек – природа», «человек – знаковая система»</w:t>
      </w:r>
      <w:r w:rsidR="00AA2FD4" w:rsidRPr="0079799A">
        <w:t>.</w:t>
      </w:r>
    </w:p>
    <w:p w:rsidR="00E207BB" w:rsidRPr="0079799A" w:rsidRDefault="00E207BB" w:rsidP="00CE0E3C">
      <w:pPr>
        <w:shd w:val="clear" w:color="auto" w:fill="FFFFFF"/>
        <w:spacing w:line="240" w:lineRule="auto"/>
        <w:ind w:firstLine="709"/>
        <w:contextualSpacing/>
        <w:jc w:val="both"/>
        <w:rPr>
          <w:rFonts w:ascii="Times New Roman" w:eastAsia="Calibri" w:hAnsi="Times New Roman" w:cs="Times New Roman"/>
          <w:b/>
          <w:bCs/>
          <w:spacing w:val="-3"/>
          <w:sz w:val="24"/>
          <w:szCs w:val="24"/>
          <w:lang w:eastAsia="en-US"/>
        </w:rPr>
      </w:pPr>
      <w:r w:rsidRPr="0079799A">
        <w:rPr>
          <w:rFonts w:ascii="Times New Roman" w:eastAsia="Calibri" w:hAnsi="Times New Roman" w:cs="Times New Roman"/>
          <w:b/>
          <w:bCs/>
          <w:spacing w:val="-3"/>
          <w:sz w:val="24"/>
          <w:szCs w:val="24"/>
          <w:lang w:eastAsia="en-US"/>
        </w:rPr>
        <w:t>Особенности реализации программы:</w:t>
      </w:r>
    </w:p>
    <w:p w:rsidR="00E207BB" w:rsidRPr="0079799A" w:rsidRDefault="00E207BB" w:rsidP="00CE0E3C">
      <w:pPr>
        <w:shd w:val="clear" w:color="auto" w:fill="FFFFFF"/>
        <w:spacing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 xml:space="preserve">1.  Определение видов организации деятельности учащихся, </w:t>
      </w:r>
      <w:r w:rsidR="00506004" w:rsidRPr="0079799A">
        <w:rPr>
          <w:rFonts w:ascii="Times New Roman" w:eastAsia="Calibri" w:hAnsi="Times New Roman" w:cs="Times New Roman"/>
          <w:bCs/>
          <w:spacing w:val="-3"/>
          <w:sz w:val="24"/>
          <w:szCs w:val="24"/>
          <w:lang w:eastAsia="en-US"/>
        </w:rPr>
        <w:t>направленных на</w:t>
      </w:r>
      <w:r w:rsidRPr="0079799A">
        <w:rPr>
          <w:rFonts w:ascii="Times New Roman" w:eastAsia="Calibri" w:hAnsi="Times New Roman" w:cs="Times New Roman"/>
          <w:bCs/>
          <w:spacing w:val="-3"/>
          <w:sz w:val="24"/>
          <w:szCs w:val="24"/>
          <w:lang w:eastAsia="en-US"/>
        </w:rPr>
        <w:t xml:space="preserve"> </w:t>
      </w:r>
      <w:r w:rsidR="00506004" w:rsidRPr="0079799A">
        <w:rPr>
          <w:rFonts w:ascii="Times New Roman" w:eastAsia="Calibri" w:hAnsi="Times New Roman" w:cs="Times New Roman"/>
          <w:bCs/>
          <w:spacing w:val="-3"/>
          <w:sz w:val="24"/>
          <w:szCs w:val="24"/>
          <w:lang w:eastAsia="en-US"/>
        </w:rPr>
        <w:t>достижение личностных</w:t>
      </w:r>
      <w:r w:rsidRPr="0079799A">
        <w:rPr>
          <w:rFonts w:ascii="Times New Roman" w:eastAsia="Calibri" w:hAnsi="Times New Roman" w:cs="Times New Roman"/>
          <w:bCs/>
          <w:spacing w:val="-3"/>
          <w:sz w:val="24"/>
          <w:szCs w:val="24"/>
          <w:lang w:eastAsia="en-US"/>
        </w:rPr>
        <w:t xml:space="preserve">, </w:t>
      </w:r>
      <w:proofErr w:type="spellStart"/>
      <w:r w:rsidRPr="0079799A">
        <w:rPr>
          <w:rFonts w:ascii="Times New Roman" w:eastAsia="Calibri" w:hAnsi="Times New Roman" w:cs="Times New Roman"/>
          <w:bCs/>
          <w:spacing w:val="-3"/>
          <w:sz w:val="24"/>
          <w:szCs w:val="24"/>
          <w:lang w:eastAsia="en-US"/>
        </w:rPr>
        <w:t>метапредметных</w:t>
      </w:r>
      <w:proofErr w:type="spellEnd"/>
      <w:r w:rsidRPr="0079799A">
        <w:rPr>
          <w:rFonts w:ascii="Times New Roman" w:eastAsia="Calibri" w:hAnsi="Times New Roman" w:cs="Times New Roman"/>
          <w:bCs/>
          <w:spacing w:val="-3"/>
          <w:sz w:val="24"/>
          <w:szCs w:val="24"/>
          <w:lang w:eastAsia="en-US"/>
        </w:rPr>
        <w:t xml:space="preserve"> и предметных результатов освоения учебного курса.</w:t>
      </w:r>
    </w:p>
    <w:p w:rsidR="00E207BB" w:rsidRPr="0079799A" w:rsidRDefault="00E207BB" w:rsidP="00CE0E3C">
      <w:pPr>
        <w:shd w:val="clear" w:color="auto" w:fill="FFFFFF"/>
        <w:spacing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 xml:space="preserve">2. В основу реализации программы положены ценностные ориентиры и воспитательные результаты. </w:t>
      </w:r>
    </w:p>
    <w:p w:rsidR="00E207BB" w:rsidRPr="0079799A" w:rsidRDefault="00E207BB" w:rsidP="00CE0E3C">
      <w:pPr>
        <w:shd w:val="clear" w:color="auto" w:fill="FFFFFF"/>
        <w:spacing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 xml:space="preserve">3.  Ценностные ориентации организации деятельности предполагают уровневую оценку в достижении планируемых результатов.  </w:t>
      </w:r>
    </w:p>
    <w:p w:rsidR="0006327F" w:rsidRPr="0079799A" w:rsidRDefault="00E207BB" w:rsidP="00CE0E3C">
      <w:pPr>
        <w:shd w:val="clear" w:color="auto" w:fill="FFFFFF"/>
        <w:spacing w:after="0"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4.  Достижения планируемых результатов отслеживаются в рамках внутренней системы оценки: педагогом, родителями, администрацией.</w:t>
      </w:r>
    </w:p>
    <w:p w:rsidR="00CA0793" w:rsidRPr="0079799A" w:rsidRDefault="00CA0793" w:rsidP="00CE0E3C">
      <w:pPr>
        <w:pStyle w:val="a8"/>
        <w:jc w:val="both"/>
        <w:rPr>
          <w:iCs/>
          <w:sz w:val="24"/>
          <w:szCs w:val="24"/>
          <w:u w:val="none"/>
        </w:rPr>
      </w:pPr>
      <w:r w:rsidRPr="0079799A">
        <w:rPr>
          <w:iCs/>
          <w:sz w:val="24"/>
          <w:szCs w:val="24"/>
          <w:u w:val="none"/>
        </w:rPr>
        <w:t>Основные принципы реализации программы:</w:t>
      </w:r>
    </w:p>
    <w:p w:rsidR="00CA0793" w:rsidRPr="0079799A" w:rsidRDefault="00CA0793" w:rsidP="00CE0E3C">
      <w:pPr>
        <w:pStyle w:val="a8"/>
        <w:numPr>
          <w:ilvl w:val="0"/>
          <w:numId w:val="5"/>
        </w:numPr>
        <w:jc w:val="both"/>
        <w:rPr>
          <w:rStyle w:val="a5"/>
          <w:b w:val="0"/>
          <w:u w:val="none"/>
        </w:rPr>
      </w:pPr>
      <w:r w:rsidRPr="0079799A">
        <w:rPr>
          <w:rStyle w:val="a5"/>
          <w:b w:val="0"/>
          <w:u w:val="none"/>
        </w:rPr>
        <w:t>принцип доступности, учитывающий индивидуальные особенности каждого ребенка, создание благоприятных условий для их развития;</w:t>
      </w:r>
    </w:p>
    <w:p w:rsidR="00CA0793" w:rsidRPr="0079799A" w:rsidRDefault="00CA0793" w:rsidP="00CE0E3C">
      <w:pPr>
        <w:pStyle w:val="a8"/>
        <w:numPr>
          <w:ilvl w:val="0"/>
          <w:numId w:val="5"/>
        </w:numPr>
        <w:jc w:val="both"/>
        <w:rPr>
          <w:rStyle w:val="a5"/>
          <w:b w:val="0"/>
          <w:u w:val="none"/>
        </w:rPr>
      </w:pPr>
      <w:r w:rsidRPr="0079799A">
        <w:rPr>
          <w:rStyle w:val="a5"/>
          <w:b w:val="0"/>
          <w:u w:val="none"/>
        </w:rPr>
        <w:t>принцип демократичности, предполагающий сотрудничество учителя и ученика;</w:t>
      </w:r>
    </w:p>
    <w:p w:rsidR="00CA0793" w:rsidRPr="0079799A" w:rsidRDefault="00CA0793" w:rsidP="00CE0E3C">
      <w:pPr>
        <w:pStyle w:val="a8"/>
        <w:numPr>
          <w:ilvl w:val="0"/>
          <w:numId w:val="5"/>
        </w:numPr>
        <w:jc w:val="both"/>
        <w:rPr>
          <w:rStyle w:val="a5"/>
          <w:b w:val="0"/>
          <w:u w:val="none"/>
        </w:rPr>
      </w:pPr>
      <w:r w:rsidRPr="0079799A">
        <w:rPr>
          <w:rStyle w:val="a5"/>
          <w:b w:val="0"/>
          <w:u w:val="none"/>
        </w:rPr>
        <w:t>научности, предполагающий отбор материала из научных источников, проверенных практикой;</w:t>
      </w:r>
    </w:p>
    <w:p w:rsidR="00CA0793" w:rsidRPr="0079799A" w:rsidRDefault="00CA0793" w:rsidP="00CE0E3C">
      <w:pPr>
        <w:pStyle w:val="a8"/>
        <w:numPr>
          <w:ilvl w:val="0"/>
          <w:numId w:val="5"/>
        </w:numPr>
        <w:jc w:val="both"/>
        <w:rPr>
          <w:rStyle w:val="a5"/>
          <w:b w:val="0"/>
          <w:u w:val="none"/>
        </w:rPr>
      </w:pPr>
      <w:r w:rsidRPr="0079799A">
        <w:rPr>
          <w:rStyle w:val="a5"/>
          <w:b w:val="0"/>
          <w:u w:val="none"/>
        </w:rPr>
        <w:t>систематичности и последовательности – знание в программе даются в определенной системе, накапливая запас знаний, дети могут применять их на практике.</w:t>
      </w:r>
    </w:p>
    <w:p w:rsidR="00CA0793" w:rsidRPr="0079799A" w:rsidRDefault="00CA0793" w:rsidP="00CE0E3C">
      <w:pPr>
        <w:pStyle w:val="a8"/>
        <w:numPr>
          <w:ilvl w:val="0"/>
          <w:numId w:val="5"/>
        </w:numPr>
        <w:jc w:val="both"/>
        <w:rPr>
          <w:b w:val="0"/>
          <w:sz w:val="24"/>
          <w:szCs w:val="24"/>
          <w:u w:val="none"/>
        </w:rPr>
      </w:pPr>
      <w:r w:rsidRPr="0079799A">
        <w:rPr>
          <w:rFonts w:eastAsia="Calibri"/>
          <w:b w:val="0"/>
          <w:bCs/>
          <w:spacing w:val="-3"/>
          <w:sz w:val="24"/>
          <w:szCs w:val="24"/>
          <w:u w:val="none"/>
          <w:lang w:eastAsia="en-US"/>
        </w:rPr>
        <w:t>принцип наглядности;</w:t>
      </w:r>
    </w:p>
    <w:p w:rsidR="00CA0793" w:rsidRPr="0079799A" w:rsidRDefault="00CA0793" w:rsidP="00CE0E3C">
      <w:pPr>
        <w:pStyle w:val="a3"/>
        <w:numPr>
          <w:ilvl w:val="0"/>
          <w:numId w:val="5"/>
        </w:numPr>
        <w:shd w:val="clear" w:color="auto" w:fill="FFFFFF"/>
        <w:spacing w:line="240" w:lineRule="auto"/>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принцип личностной ориентации;</w:t>
      </w:r>
    </w:p>
    <w:p w:rsidR="00CA0793" w:rsidRPr="0079799A" w:rsidRDefault="00CA0793" w:rsidP="00CE0E3C">
      <w:pPr>
        <w:pStyle w:val="a3"/>
        <w:numPr>
          <w:ilvl w:val="0"/>
          <w:numId w:val="5"/>
        </w:numPr>
        <w:shd w:val="clear" w:color="auto" w:fill="FFFFFF"/>
        <w:spacing w:line="240" w:lineRule="auto"/>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принцип практической направленности;</w:t>
      </w:r>
    </w:p>
    <w:p w:rsidR="00CA0793" w:rsidRPr="0079799A" w:rsidRDefault="00CA0793" w:rsidP="00CE0E3C">
      <w:pPr>
        <w:pStyle w:val="a3"/>
        <w:numPr>
          <w:ilvl w:val="0"/>
          <w:numId w:val="5"/>
        </w:numPr>
        <w:shd w:val="clear" w:color="auto" w:fill="FFFFFF"/>
        <w:spacing w:line="240" w:lineRule="auto"/>
        <w:jc w:val="both"/>
        <w:rPr>
          <w:rStyle w:val="a5"/>
          <w:rFonts w:eastAsia="Calibri"/>
          <w:bCs/>
          <w:spacing w:val="-3"/>
          <w:lang w:eastAsia="en-US"/>
        </w:rPr>
      </w:pPr>
      <w:r w:rsidRPr="0079799A">
        <w:rPr>
          <w:rFonts w:ascii="Times New Roman" w:eastAsia="Calibri" w:hAnsi="Times New Roman" w:cs="Times New Roman"/>
          <w:bCs/>
          <w:spacing w:val="-3"/>
          <w:sz w:val="24"/>
          <w:szCs w:val="24"/>
          <w:lang w:eastAsia="en-US"/>
        </w:rPr>
        <w:t>принцип возрастных и индивидуальных психологических особенностей обучающихся.</w:t>
      </w:r>
    </w:p>
    <w:p w:rsidR="00CA0793" w:rsidRPr="0079799A" w:rsidRDefault="00CA0793" w:rsidP="00CE0E3C">
      <w:pPr>
        <w:spacing w:after="0" w:line="240" w:lineRule="auto"/>
        <w:jc w:val="both"/>
        <w:rPr>
          <w:rFonts w:ascii="Times New Roman" w:hAnsi="Times New Roman" w:cs="Times New Roman"/>
          <w:sz w:val="24"/>
          <w:szCs w:val="24"/>
        </w:rPr>
      </w:pPr>
      <w:proofErr w:type="spellStart"/>
      <w:r w:rsidRPr="0079799A">
        <w:rPr>
          <w:rFonts w:ascii="Times New Roman" w:hAnsi="Times New Roman" w:cs="Times New Roman"/>
          <w:b/>
          <w:sz w:val="24"/>
          <w:szCs w:val="24"/>
        </w:rPr>
        <w:t>Межпредметные</w:t>
      </w:r>
      <w:proofErr w:type="spellEnd"/>
      <w:r w:rsidRPr="0079799A">
        <w:rPr>
          <w:rFonts w:ascii="Times New Roman" w:hAnsi="Times New Roman" w:cs="Times New Roman"/>
          <w:b/>
          <w:sz w:val="24"/>
          <w:szCs w:val="24"/>
        </w:rPr>
        <w:t xml:space="preserve"> </w:t>
      </w:r>
      <w:r w:rsidRPr="0079799A">
        <w:rPr>
          <w:rFonts w:ascii="Times New Roman" w:hAnsi="Times New Roman" w:cs="Times New Roman"/>
          <w:sz w:val="24"/>
          <w:szCs w:val="24"/>
        </w:rPr>
        <w:t>связи на занятиях:</w:t>
      </w:r>
    </w:p>
    <w:p w:rsidR="00CA0793" w:rsidRPr="0079799A" w:rsidRDefault="00CA0793" w:rsidP="00CE0E3C">
      <w:pPr>
        <w:pStyle w:val="a4"/>
        <w:numPr>
          <w:ilvl w:val="0"/>
          <w:numId w:val="6"/>
        </w:numPr>
        <w:jc w:val="both"/>
        <w:rPr>
          <w:rStyle w:val="c6"/>
        </w:rPr>
      </w:pPr>
      <w:r w:rsidRPr="0079799A">
        <w:rPr>
          <w:rStyle w:val="c6"/>
        </w:rPr>
        <w:t>с уроками изобразительного искусства: оформление творческих работ, участие в выставках рисунков при защите проектов;</w:t>
      </w:r>
    </w:p>
    <w:p w:rsidR="00CA0793" w:rsidRPr="0079799A" w:rsidRDefault="00CA0793" w:rsidP="00CE0E3C">
      <w:pPr>
        <w:pStyle w:val="a4"/>
        <w:numPr>
          <w:ilvl w:val="0"/>
          <w:numId w:val="6"/>
        </w:numPr>
        <w:jc w:val="both"/>
      </w:pPr>
      <w:r w:rsidRPr="0079799A">
        <w:t>с уроками технологии: изготовление различных элементов по темам проектов;</w:t>
      </w:r>
      <w:r w:rsidRPr="0079799A">
        <w:rPr>
          <w:rStyle w:val="c6"/>
        </w:rPr>
        <w:t> </w:t>
      </w:r>
    </w:p>
    <w:p w:rsidR="00CA0793" w:rsidRPr="0079799A" w:rsidRDefault="00CA0793" w:rsidP="00CE0E3C">
      <w:pPr>
        <w:pStyle w:val="a4"/>
        <w:numPr>
          <w:ilvl w:val="0"/>
          <w:numId w:val="6"/>
        </w:numPr>
        <w:jc w:val="both"/>
      </w:pPr>
      <w:r w:rsidRPr="0079799A">
        <w:rPr>
          <w:rStyle w:val="c6"/>
        </w:rPr>
        <w:t>с уроками информатики: работа с компьютерами и СМИ;</w:t>
      </w:r>
    </w:p>
    <w:p w:rsidR="00CA0793" w:rsidRPr="0079799A" w:rsidRDefault="00CA0793" w:rsidP="00CE0E3C">
      <w:pPr>
        <w:pStyle w:val="a4"/>
        <w:rPr>
          <w:b/>
        </w:rPr>
      </w:pPr>
      <w:r w:rsidRPr="0079799A">
        <w:rPr>
          <w:b/>
        </w:rPr>
        <w:t>Условия реализации программы</w:t>
      </w:r>
    </w:p>
    <w:p w:rsidR="00CA0793" w:rsidRPr="0079799A" w:rsidRDefault="00CA0793" w:rsidP="00CE0E3C">
      <w:pPr>
        <w:pStyle w:val="a8"/>
        <w:jc w:val="both"/>
        <w:rPr>
          <w:b w:val="0"/>
          <w:sz w:val="24"/>
          <w:szCs w:val="24"/>
          <w:u w:val="none"/>
        </w:rPr>
      </w:pPr>
      <w:r w:rsidRPr="0079799A">
        <w:rPr>
          <w:b w:val="0"/>
          <w:sz w:val="24"/>
          <w:szCs w:val="24"/>
          <w:u w:val="none"/>
        </w:rPr>
        <w:t xml:space="preserve"> Материально – техническое обеспечение включает в себя:</w:t>
      </w:r>
    </w:p>
    <w:p w:rsidR="00CA0793" w:rsidRPr="0079799A" w:rsidRDefault="00CA0793" w:rsidP="00CE0E3C">
      <w:pPr>
        <w:pStyle w:val="a8"/>
        <w:numPr>
          <w:ilvl w:val="0"/>
          <w:numId w:val="3"/>
        </w:numPr>
        <w:tabs>
          <w:tab w:val="num" w:pos="993"/>
        </w:tabs>
        <w:ind w:left="993" w:hanging="284"/>
        <w:jc w:val="both"/>
        <w:rPr>
          <w:b w:val="0"/>
          <w:sz w:val="24"/>
          <w:szCs w:val="24"/>
          <w:u w:val="none"/>
        </w:rPr>
      </w:pPr>
      <w:r w:rsidRPr="0079799A">
        <w:rPr>
          <w:b w:val="0"/>
          <w:sz w:val="24"/>
          <w:szCs w:val="24"/>
          <w:u w:val="none"/>
        </w:rPr>
        <w:t>рабочий кабинет для группы учащихся до 25 человек, оснащенный компьютером, необходимой мебелью для учащихся и педагога;</w:t>
      </w:r>
    </w:p>
    <w:p w:rsidR="00CA0793" w:rsidRPr="0079799A" w:rsidRDefault="00CA0793" w:rsidP="00CE0E3C">
      <w:pPr>
        <w:pStyle w:val="a8"/>
        <w:numPr>
          <w:ilvl w:val="0"/>
          <w:numId w:val="3"/>
        </w:numPr>
        <w:tabs>
          <w:tab w:val="num" w:pos="993"/>
        </w:tabs>
        <w:ind w:left="993" w:hanging="284"/>
        <w:jc w:val="both"/>
        <w:rPr>
          <w:b w:val="0"/>
          <w:sz w:val="24"/>
          <w:szCs w:val="24"/>
          <w:u w:val="none"/>
        </w:rPr>
      </w:pPr>
      <w:r w:rsidRPr="0079799A">
        <w:rPr>
          <w:b w:val="0"/>
          <w:sz w:val="24"/>
          <w:szCs w:val="24"/>
          <w:u w:val="none"/>
        </w:rPr>
        <w:t xml:space="preserve">отсутствует индивидуальная ученическая литература, в </w:t>
      </w:r>
      <w:proofErr w:type="gramStart"/>
      <w:r w:rsidRPr="0079799A">
        <w:rPr>
          <w:b w:val="0"/>
          <w:sz w:val="24"/>
          <w:szCs w:val="24"/>
          <w:u w:val="none"/>
        </w:rPr>
        <w:t>связи</w:t>
      </w:r>
      <w:proofErr w:type="gramEnd"/>
      <w:r w:rsidRPr="0079799A">
        <w:rPr>
          <w:b w:val="0"/>
          <w:sz w:val="24"/>
          <w:szCs w:val="24"/>
          <w:u w:val="none"/>
        </w:rPr>
        <w:t xml:space="preserve"> с чем используется размноженный раздаточный материал. </w:t>
      </w:r>
    </w:p>
    <w:p w:rsidR="00CA0793" w:rsidRPr="0079799A" w:rsidRDefault="00CA0793" w:rsidP="00CE0E3C">
      <w:pPr>
        <w:spacing w:line="240" w:lineRule="auto"/>
        <w:ind w:left="142"/>
        <w:jc w:val="both"/>
        <w:rPr>
          <w:rFonts w:ascii="Times New Roman" w:hAnsi="Times New Roman" w:cs="Times New Roman"/>
          <w:b/>
          <w:sz w:val="24"/>
          <w:szCs w:val="24"/>
        </w:rPr>
      </w:pPr>
      <w:r w:rsidRPr="0079799A">
        <w:rPr>
          <w:rFonts w:ascii="Times New Roman" w:hAnsi="Times New Roman" w:cs="Times New Roman"/>
          <w:b/>
          <w:sz w:val="24"/>
          <w:szCs w:val="24"/>
        </w:rPr>
        <w:t>Методы и технологии</w:t>
      </w:r>
    </w:p>
    <w:p w:rsidR="00CA0793" w:rsidRPr="0079799A" w:rsidRDefault="00CA0793" w:rsidP="00CE0E3C">
      <w:pPr>
        <w:pStyle w:val="a4"/>
        <w:jc w:val="both"/>
      </w:pPr>
      <w:r w:rsidRPr="0079799A">
        <w:t xml:space="preserve">       </w:t>
      </w:r>
      <w:r w:rsidRPr="0079799A">
        <w:rPr>
          <w:rStyle w:val="a9"/>
          <w:iCs/>
        </w:rPr>
        <w:t xml:space="preserve">Формы и методы работы: </w:t>
      </w:r>
      <w:r w:rsidRPr="0079799A">
        <w:t>работа с материалом, с источниками массовой информации, с толковы</w:t>
      </w:r>
      <w:r w:rsidR="0057205A" w:rsidRPr="0079799A">
        <w:t>м словарем; изучение литературы</w:t>
      </w:r>
      <w:r w:rsidRPr="0079799A">
        <w:t xml:space="preserve">; фотосъемки, видеосъемки. </w:t>
      </w:r>
    </w:p>
    <w:p w:rsidR="00CA0793" w:rsidRPr="0079799A" w:rsidRDefault="00CA0793" w:rsidP="00CE0E3C">
      <w:pPr>
        <w:pStyle w:val="a4"/>
        <w:jc w:val="both"/>
      </w:pPr>
      <w:r w:rsidRPr="0079799A">
        <w:rPr>
          <w:b/>
        </w:rPr>
        <w:t xml:space="preserve">     Формы домашних заданий: </w:t>
      </w:r>
      <w:r w:rsidRPr="0079799A">
        <w:t>нарисовать рисунок по теме; написать сочинение по плану; составить викторину, кроссворд, ребус и т.п.; подобрать статьи иллюстративный материал из газет и журналов по теме; написать стихотворение; создать презентацию.</w:t>
      </w:r>
    </w:p>
    <w:p w:rsidR="00CA0793" w:rsidRPr="0079799A" w:rsidRDefault="00CA0793" w:rsidP="00CE0E3C">
      <w:pPr>
        <w:pStyle w:val="a4"/>
        <w:jc w:val="both"/>
      </w:pPr>
      <w:r w:rsidRPr="0079799A">
        <w:t xml:space="preserve">    </w:t>
      </w:r>
      <w:r w:rsidRPr="0079799A">
        <w:rPr>
          <w:b/>
        </w:rPr>
        <w:t>Формы проведения занятий:</w:t>
      </w:r>
      <w:r w:rsidRPr="0079799A">
        <w:t xml:space="preserve"> </w:t>
      </w:r>
    </w:p>
    <w:p w:rsidR="00CA0793" w:rsidRPr="0079799A" w:rsidRDefault="00CA0793" w:rsidP="00CE0E3C">
      <w:pPr>
        <w:pStyle w:val="a4"/>
        <w:numPr>
          <w:ilvl w:val="0"/>
          <w:numId w:val="4"/>
        </w:numPr>
        <w:jc w:val="both"/>
      </w:pPr>
      <w:r w:rsidRPr="0079799A">
        <w:t>экскурсии</w:t>
      </w:r>
    </w:p>
    <w:p w:rsidR="00CA0793" w:rsidRPr="0079799A" w:rsidRDefault="00CA0793" w:rsidP="00CE0E3C">
      <w:pPr>
        <w:pStyle w:val="a4"/>
        <w:numPr>
          <w:ilvl w:val="0"/>
          <w:numId w:val="4"/>
        </w:numPr>
        <w:jc w:val="both"/>
      </w:pPr>
      <w:r w:rsidRPr="0079799A">
        <w:t xml:space="preserve">беседа </w:t>
      </w:r>
    </w:p>
    <w:p w:rsidR="00CA0793" w:rsidRPr="0079799A" w:rsidRDefault="00CA0793" w:rsidP="00CE0E3C">
      <w:pPr>
        <w:pStyle w:val="a4"/>
        <w:numPr>
          <w:ilvl w:val="0"/>
          <w:numId w:val="4"/>
        </w:numPr>
        <w:jc w:val="both"/>
      </w:pPr>
      <w:r w:rsidRPr="0079799A">
        <w:lastRenderedPageBreak/>
        <w:t>практическая работа</w:t>
      </w:r>
    </w:p>
    <w:p w:rsidR="00CA0793" w:rsidRPr="0079799A" w:rsidRDefault="00CA0793" w:rsidP="00CE0E3C">
      <w:pPr>
        <w:pStyle w:val="a4"/>
        <w:numPr>
          <w:ilvl w:val="0"/>
          <w:numId w:val="4"/>
        </w:numPr>
        <w:jc w:val="both"/>
      </w:pPr>
      <w:r w:rsidRPr="0079799A">
        <w:t>наблюдение</w:t>
      </w:r>
    </w:p>
    <w:p w:rsidR="00CA0793" w:rsidRPr="0079799A" w:rsidRDefault="00CA0793" w:rsidP="00CE0E3C">
      <w:pPr>
        <w:pStyle w:val="a4"/>
        <w:numPr>
          <w:ilvl w:val="0"/>
          <w:numId w:val="4"/>
        </w:numPr>
        <w:jc w:val="both"/>
      </w:pPr>
      <w:r w:rsidRPr="0079799A">
        <w:t xml:space="preserve">коллективные и индивидуальные исследования </w:t>
      </w:r>
    </w:p>
    <w:p w:rsidR="00CA0793" w:rsidRPr="0079799A" w:rsidRDefault="00CA0793" w:rsidP="00CE0E3C">
      <w:pPr>
        <w:pStyle w:val="a4"/>
        <w:numPr>
          <w:ilvl w:val="0"/>
          <w:numId w:val="4"/>
        </w:numPr>
        <w:jc w:val="both"/>
      </w:pPr>
      <w:r w:rsidRPr="0079799A">
        <w:t xml:space="preserve">проекты </w:t>
      </w:r>
    </w:p>
    <w:p w:rsidR="00CA0793" w:rsidRPr="0079799A" w:rsidRDefault="00CA0793" w:rsidP="00CE0E3C">
      <w:pPr>
        <w:pStyle w:val="a4"/>
        <w:numPr>
          <w:ilvl w:val="0"/>
          <w:numId w:val="4"/>
        </w:numPr>
        <w:jc w:val="both"/>
      </w:pPr>
      <w:r w:rsidRPr="0079799A">
        <w:t xml:space="preserve">самостоятельная работа </w:t>
      </w:r>
    </w:p>
    <w:p w:rsidR="00CA0793" w:rsidRPr="0079799A" w:rsidRDefault="00CA0793" w:rsidP="00CE0E3C">
      <w:pPr>
        <w:pStyle w:val="a4"/>
        <w:numPr>
          <w:ilvl w:val="0"/>
          <w:numId w:val="4"/>
        </w:numPr>
        <w:jc w:val="both"/>
      </w:pPr>
      <w:r w:rsidRPr="0079799A">
        <w:t xml:space="preserve">защита исследовательских работ </w:t>
      </w:r>
    </w:p>
    <w:p w:rsidR="00CA0793" w:rsidRPr="0079799A" w:rsidRDefault="00CA0793" w:rsidP="00CE0E3C">
      <w:pPr>
        <w:pStyle w:val="a4"/>
        <w:numPr>
          <w:ilvl w:val="0"/>
          <w:numId w:val="4"/>
        </w:numPr>
        <w:jc w:val="both"/>
      </w:pPr>
      <w:r w:rsidRPr="0079799A">
        <w:t>консультация</w:t>
      </w:r>
    </w:p>
    <w:p w:rsidR="009A525B" w:rsidRPr="0079799A" w:rsidRDefault="007D5BB3" w:rsidP="00CE0E3C">
      <w:pPr>
        <w:pStyle w:val="a4"/>
        <w:ind w:firstLine="709"/>
        <w:jc w:val="both"/>
      </w:pPr>
      <w:proofErr w:type="gramStart"/>
      <w:r w:rsidRPr="0079799A">
        <w:rPr>
          <w:b/>
        </w:rPr>
        <w:t xml:space="preserve">Технологии, </w:t>
      </w:r>
      <w:r w:rsidR="00CA0793" w:rsidRPr="0079799A">
        <w:rPr>
          <w:b/>
        </w:rPr>
        <w:t>методики</w:t>
      </w:r>
      <w:r w:rsidR="00CA0793" w:rsidRPr="0079799A">
        <w:t>: поисковая деятельность, информационно-коммуникационные технологии, технология педагогических мастерских, здоровье</w:t>
      </w:r>
      <w:r w:rsidR="00CE0E3C" w:rsidRPr="0079799A">
        <w:t xml:space="preserve"> </w:t>
      </w:r>
      <w:r w:rsidR="00CA0793" w:rsidRPr="0079799A">
        <w:t>сберегающие технологии, игровые технологии, компьютерные те</w:t>
      </w:r>
      <w:r w:rsidR="00617CD5" w:rsidRPr="0079799A">
        <w:t>хнологии, проектные технологии.</w:t>
      </w:r>
      <w:proofErr w:type="gramEnd"/>
    </w:p>
    <w:p w:rsidR="004C6577" w:rsidRPr="0079799A" w:rsidRDefault="00963F3C" w:rsidP="00CE0E3C">
      <w:pPr>
        <w:spacing w:after="0" w:line="240" w:lineRule="auto"/>
        <w:jc w:val="center"/>
        <w:rPr>
          <w:rFonts w:ascii="Times New Roman" w:eastAsia="Times New Roman" w:hAnsi="Times New Roman" w:cs="Times New Roman"/>
          <w:b/>
          <w:sz w:val="24"/>
          <w:szCs w:val="24"/>
        </w:rPr>
      </w:pPr>
      <w:r w:rsidRPr="0079799A">
        <w:rPr>
          <w:rFonts w:ascii="Times New Roman" w:eastAsia="Times New Roman" w:hAnsi="Times New Roman" w:cs="Times New Roman"/>
          <w:b/>
          <w:sz w:val="24"/>
          <w:szCs w:val="24"/>
        </w:rPr>
        <w:t>Описание места программы «Путешествие в мир профессий»</w:t>
      </w:r>
    </w:p>
    <w:p w:rsidR="00963F3C" w:rsidRPr="0079799A" w:rsidRDefault="004C6577" w:rsidP="00CE0E3C">
      <w:pPr>
        <w:spacing w:after="0" w:line="240" w:lineRule="auto"/>
        <w:jc w:val="center"/>
        <w:rPr>
          <w:rFonts w:ascii="Times New Roman" w:eastAsia="Times New Roman" w:hAnsi="Times New Roman" w:cs="Times New Roman"/>
          <w:b/>
          <w:sz w:val="24"/>
          <w:szCs w:val="24"/>
        </w:rPr>
      </w:pPr>
      <w:r w:rsidRPr="0079799A">
        <w:rPr>
          <w:rFonts w:ascii="Times New Roman" w:eastAsia="Times New Roman" w:hAnsi="Times New Roman" w:cs="Times New Roman"/>
          <w:b/>
          <w:sz w:val="24"/>
          <w:szCs w:val="24"/>
        </w:rPr>
        <w:t xml:space="preserve"> в учебном плане    </w:t>
      </w:r>
    </w:p>
    <w:p w:rsidR="00E64395" w:rsidRPr="0079799A" w:rsidRDefault="00E64395" w:rsidP="00CE0E3C">
      <w:pPr>
        <w:spacing w:after="0" w:line="240" w:lineRule="auto"/>
        <w:ind w:firstLine="708"/>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Программа внеурочной деятельности по социальному направлению «</w:t>
      </w:r>
      <w:r w:rsidR="005A06E7" w:rsidRPr="0079799A">
        <w:rPr>
          <w:rFonts w:ascii="Times New Roman" w:eastAsia="Times New Roman" w:hAnsi="Times New Roman" w:cs="Times New Roman"/>
          <w:sz w:val="24"/>
          <w:szCs w:val="24"/>
        </w:rPr>
        <w:t>П</w:t>
      </w:r>
      <w:r w:rsidRPr="0079799A">
        <w:rPr>
          <w:rFonts w:ascii="Times New Roman" w:eastAsia="Times New Roman" w:hAnsi="Times New Roman" w:cs="Times New Roman"/>
          <w:sz w:val="24"/>
          <w:szCs w:val="24"/>
        </w:rPr>
        <w:t xml:space="preserve">утешествие в мир профессий» предназначена для обучающихся 1-4 классов, с учётом реализации её учителями начальных классов, занимающимися вопросами профессионального просветительства, </w:t>
      </w:r>
      <w:proofErr w:type="spellStart"/>
      <w:r w:rsidRPr="0079799A">
        <w:rPr>
          <w:rFonts w:ascii="Times New Roman" w:eastAsia="Times New Roman" w:hAnsi="Times New Roman" w:cs="Times New Roman"/>
          <w:sz w:val="24"/>
          <w:szCs w:val="24"/>
        </w:rPr>
        <w:t>профориентационной</w:t>
      </w:r>
      <w:proofErr w:type="spellEnd"/>
      <w:r w:rsidRPr="0079799A">
        <w:rPr>
          <w:rFonts w:ascii="Times New Roman" w:eastAsia="Times New Roman" w:hAnsi="Times New Roman" w:cs="Times New Roman"/>
          <w:sz w:val="24"/>
          <w:szCs w:val="24"/>
        </w:rPr>
        <w:t xml:space="preserve"> работой, социальной адаптацией   детей в возрасте от 7 до 11 лет.</w:t>
      </w:r>
    </w:p>
    <w:p w:rsidR="0079799A" w:rsidRPr="0079799A" w:rsidRDefault="0079799A" w:rsidP="00CE0E3C">
      <w:pPr>
        <w:spacing w:after="0" w:line="240" w:lineRule="auto"/>
        <w:ind w:firstLine="708"/>
        <w:jc w:val="both"/>
        <w:rPr>
          <w:rFonts w:ascii="Times New Roman" w:eastAsia="Times New Roman" w:hAnsi="Times New Roman" w:cs="Times New Roman"/>
          <w:sz w:val="24"/>
          <w:szCs w:val="24"/>
        </w:rPr>
      </w:pPr>
    </w:p>
    <w:p w:rsidR="00E64395" w:rsidRPr="0079799A" w:rsidRDefault="00E64395" w:rsidP="00CE0E3C">
      <w:pPr>
        <w:spacing w:after="0" w:line="240" w:lineRule="auto"/>
        <w:ind w:firstLine="708"/>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 xml:space="preserve">Данная программа составлена в соответствии с возрастными особенностями </w:t>
      </w:r>
      <w:proofErr w:type="gramStart"/>
      <w:r w:rsidRPr="0079799A">
        <w:rPr>
          <w:rFonts w:ascii="Times New Roman" w:eastAsia="Times New Roman" w:hAnsi="Times New Roman" w:cs="Times New Roman"/>
          <w:sz w:val="24"/>
          <w:szCs w:val="24"/>
        </w:rPr>
        <w:t>обучающихся</w:t>
      </w:r>
      <w:proofErr w:type="gramEnd"/>
      <w:r w:rsidRPr="0079799A">
        <w:rPr>
          <w:rFonts w:ascii="Times New Roman" w:eastAsia="Times New Roman" w:hAnsi="Times New Roman" w:cs="Times New Roman"/>
          <w:sz w:val="24"/>
          <w:szCs w:val="24"/>
        </w:rPr>
        <w:t xml:space="preserve"> и рассчитана на проведение 1 часа в неделю: 1 класс — 33 ч. в год, 2-4 классы - 34 ч. в год.</w:t>
      </w:r>
    </w:p>
    <w:p w:rsidR="00F435F2" w:rsidRPr="0079799A" w:rsidRDefault="004C6577" w:rsidP="00F435F2">
      <w:pPr>
        <w:shd w:val="clear" w:color="auto" w:fill="FFFFFF"/>
        <w:spacing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Форма организации детского коллектива – классная.</w:t>
      </w:r>
    </w:p>
    <w:p w:rsidR="00AB2DA9" w:rsidRPr="0079799A" w:rsidRDefault="00AB2DA9" w:rsidP="00AB2DA9">
      <w:pPr>
        <w:shd w:val="clear" w:color="auto" w:fill="FFFFFF"/>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Cs/>
          <w:spacing w:val="-3"/>
          <w:sz w:val="24"/>
          <w:szCs w:val="24"/>
          <w:lang w:eastAsia="en-US"/>
        </w:rPr>
        <w:t xml:space="preserve">Всего программа содержит 135 часов. </w:t>
      </w:r>
    </w:p>
    <w:tbl>
      <w:tblPr>
        <w:tblStyle w:val="aa"/>
        <w:tblW w:w="0" w:type="auto"/>
        <w:tblInd w:w="534" w:type="dxa"/>
        <w:tblLayout w:type="fixed"/>
        <w:tblLook w:val="04A0" w:firstRow="1" w:lastRow="0" w:firstColumn="1" w:lastColumn="0" w:noHBand="0" w:noVBand="1"/>
      </w:tblPr>
      <w:tblGrid>
        <w:gridCol w:w="708"/>
        <w:gridCol w:w="3119"/>
        <w:gridCol w:w="1134"/>
        <w:gridCol w:w="1500"/>
        <w:gridCol w:w="1618"/>
        <w:gridCol w:w="1560"/>
      </w:tblGrid>
      <w:tr w:rsidR="00AB2DA9" w:rsidRPr="0079799A" w:rsidTr="00AB2DA9">
        <w:tc>
          <w:tcPr>
            <w:tcW w:w="708" w:type="dxa"/>
            <w:vMerge w:val="restart"/>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 xml:space="preserve">№ </w:t>
            </w:r>
            <w:proofErr w:type="gramStart"/>
            <w:r w:rsidRPr="0079799A">
              <w:rPr>
                <w:rFonts w:eastAsia="Calibri"/>
                <w:b/>
                <w:bCs/>
                <w:spacing w:val="-3"/>
                <w:sz w:val="24"/>
                <w:szCs w:val="24"/>
                <w:lang w:eastAsia="en-US"/>
              </w:rPr>
              <w:t>п</w:t>
            </w:r>
            <w:proofErr w:type="gramEnd"/>
            <w:r w:rsidRPr="0079799A">
              <w:rPr>
                <w:rFonts w:eastAsia="Calibri"/>
                <w:b/>
                <w:bCs/>
                <w:spacing w:val="-3"/>
                <w:sz w:val="24"/>
                <w:szCs w:val="24"/>
                <w:lang w:eastAsia="en-US"/>
              </w:rPr>
              <w:t>/п</w:t>
            </w:r>
          </w:p>
        </w:tc>
        <w:tc>
          <w:tcPr>
            <w:tcW w:w="3119" w:type="dxa"/>
            <w:vMerge w:val="restart"/>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Название раздела</w:t>
            </w:r>
          </w:p>
        </w:tc>
        <w:tc>
          <w:tcPr>
            <w:tcW w:w="1134" w:type="dxa"/>
            <w:vMerge w:val="restart"/>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Класс</w:t>
            </w:r>
          </w:p>
        </w:tc>
        <w:tc>
          <w:tcPr>
            <w:tcW w:w="1500" w:type="dxa"/>
            <w:vMerge w:val="restart"/>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Количество часов в год</w:t>
            </w:r>
          </w:p>
        </w:tc>
        <w:tc>
          <w:tcPr>
            <w:tcW w:w="3178" w:type="dxa"/>
            <w:gridSpan w:val="2"/>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Кол-во часов</w:t>
            </w:r>
          </w:p>
        </w:tc>
      </w:tr>
      <w:tr w:rsidR="00AB2DA9" w:rsidRPr="0079799A" w:rsidTr="00AB2DA9">
        <w:tc>
          <w:tcPr>
            <w:tcW w:w="708" w:type="dxa"/>
            <w:vMerge/>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p>
        </w:tc>
        <w:tc>
          <w:tcPr>
            <w:tcW w:w="3119" w:type="dxa"/>
            <w:vMerge/>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p>
        </w:tc>
        <w:tc>
          <w:tcPr>
            <w:tcW w:w="1134" w:type="dxa"/>
            <w:vMerge/>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p>
        </w:tc>
        <w:tc>
          <w:tcPr>
            <w:tcW w:w="1500" w:type="dxa"/>
            <w:vMerge/>
          </w:tcPr>
          <w:p w:rsidR="00AB2DA9" w:rsidRPr="0079799A" w:rsidRDefault="00AB2DA9" w:rsidP="005E57A8">
            <w:pPr>
              <w:widowControl/>
              <w:autoSpaceDE/>
              <w:autoSpaceDN/>
              <w:adjustRightInd/>
              <w:contextualSpacing/>
              <w:jc w:val="both"/>
              <w:rPr>
                <w:rFonts w:eastAsia="Calibri"/>
                <w:b/>
                <w:bCs/>
                <w:spacing w:val="-3"/>
                <w:sz w:val="24"/>
                <w:szCs w:val="24"/>
                <w:lang w:eastAsia="en-US"/>
              </w:rPr>
            </w:pPr>
          </w:p>
        </w:tc>
        <w:tc>
          <w:tcPr>
            <w:tcW w:w="1618" w:type="dxa"/>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Теория</w:t>
            </w:r>
          </w:p>
        </w:tc>
        <w:tc>
          <w:tcPr>
            <w:tcW w:w="1560" w:type="dxa"/>
          </w:tcPr>
          <w:p w:rsidR="00AB2DA9" w:rsidRPr="0079799A" w:rsidRDefault="00AB2DA9" w:rsidP="005E57A8">
            <w:pPr>
              <w:widowControl/>
              <w:autoSpaceDE/>
              <w:autoSpaceDN/>
              <w:adjustRightInd/>
              <w:contextualSpacing/>
              <w:jc w:val="center"/>
              <w:rPr>
                <w:rFonts w:eastAsia="Calibri"/>
                <w:b/>
                <w:bCs/>
                <w:spacing w:val="-3"/>
                <w:sz w:val="24"/>
                <w:szCs w:val="24"/>
                <w:lang w:eastAsia="en-US"/>
              </w:rPr>
            </w:pPr>
            <w:r w:rsidRPr="0079799A">
              <w:rPr>
                <w:rFonts w:eastAsia="Calibri"/>
                <w:b/>
                <w:bCs/>
                <w:spacing w:val="-3"/>
                <w:sz w:val="24"/>
                <w:szCs w:val="24"/>
                <w:lang w:eastAsia="en-US"/>
              </w:rPr>
              <w:t>Практика</w:t>
            </w:r>
          </w:p>
        </w:tc>
      </w:tr>
      <w:tr w:rsidR="00AB2DA9" w:rsidRPr="0079799A" w:rsidTr="00AB2DA9">
        <w:tc>
          <w:tcPr>
            <w:tcW w:w="70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w:t>
            </w:r>
          </w:p>
        </w:tc>
        <w:tc>
          <w:tcPr>
            <w:tcW w:w="3119" w:type="dxa"/>
          </w:tcPr>
          <w:p w:rsidR="00AB2DA9" w:rsidRPr="0079799A" w:rsidRDefault="00AB2DA9" w:rsidP="005E57A8">
            <w:pPr>
              <w:widowControl/>
              <w:autoSpaceDE/>
              <w:autoSpaceDN/>
              <w:adjustRightInd/>
              <w:contextualSpacing/>
              <w:jc w:val="both"/>
              <w:rPr>
                <w:rFonts w:eastAsia="Calibri"/>
                <w:bCs/>
                <w:spacing w:val="-3"/>
                <w:sz w:val="24"/>
                <w:szCs w:val="24"/>
                <w:lang w:eastAsia="en-US"/>
              </w:rPr>
            </w:pPr>
            <w:r w:rsidRPr="0079799A">
              <w:rPr>
                <w:rFonts w:eastAsia="Calibri"/>
                <w:bCs/>
                <w:spacing w:val="-3"/>
                <w:sz w:val="24"/>
                <w:szCs w:val="24"/>
                <w:lang w:eastAsia="en-US"/>
              </w:rPr>
              <w:t xml:space="preserve">Введение в мир профессий </w:t>
            </w:r>
          </w:p>
        </w:tc>
        <w:tc>
          <w:tcPr>
            <w:tcW w:w="1134"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 xml:space="preserve">1 </w:t>
            </w:r>
          </w:p>
        </w:tc>
        <w:tc>
          <w:tcPr>
            <w:tcW w:w="150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33</w:t>
            </w:r>
          </w:p>
        </w:tc>
        <w:tc>
          <w:tcPr>
            <w:tcW w:w="161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11</w:t>
            </w:r>
          </w:p>
        </w:tc>
        <w:tc>
          <w:tcPr>
            <w:tcW w:w="156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22</w:t>
            </w:r>
          </w:p>
        </w:tc>
      </w:tr>
      <w:tr w:rsidR="00AB2DA9" w:rsidRPr="0079799A" w:rsidTr="00AB2DA9">
        <w:tc>
          <w:tcPr>
            <w:tcW w:w="70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2</w:t>
            </w:r>
          </w:p>
        </w:tc>
        <w:tc>
          <w:tcPr>
            <w:tcW w:w="3119" w:type="dxa"/>
          </w:tcPr>
          <w:p w:rsidR="00AB2DA9" w:rsidRPr="0079799A" w:rsidRDefault="00AB2DA9" w:rsidP="005E57A8">
            <w:pPr>
              <w:widowControl/>
              <w:autoSpaceDE/>
              <w:autoSpaceDN/>
              <w:adjustRightInd/>
              <w:contextualSpacing/>
              <w:jc w:val="both"/>
              <w:rPr>
                <w:rFonts w:eastAsia="Calibri"/>
                <w:bCs/>
                <w:spacing w:val="-3"/>
                <w:sz w:val="24"/>
                <w:szCs w:val="24"/>
                <w:lang w:eastAsia="en-US"/>
              </w:rPr>
            </w:pPr>
            <w:r w:rsidRPr="0079799A">
              <w:rPr>
                <w:sz w:val="24"/>
                <w:szCs w:val="24"/>
              </w:rPr>
              <w:t>«Кем и каким я хочу стать»</w:t>
            </w:r>
          </w:p>
        </w:tc>
        <w:tc>
          <w:tcPr>
            <w:tcW w:w="1134"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 xml:space="preserve">2 </w:t>
            </w:r>
          </w:p>
        </w:tc>
        <w:tc>
          <w:tcPr>
            <w:tcW w:w="150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34</w:t>
            </w:r>
          </w:p>
        </w:tc>
        <w:tc>
          <w:tcPr>
            <w:tcW w:w="161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21</w:t>
            </w:r>
          </w:p>
        </w:tc>
        <w:tc>
          <w:tcPr>
            <w:tcW w:w="156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13</w:t>
            </w:r>
          </w:p>
        </w:tc>
      </w:tr>
      <w:tr w:rsidR="00AB2DA9" w:rsidRPr="0079799A" w:rsidTr="00AB2DA9">
        <w:tc>
          <w:tcPr>
            <w:tcW w:w="70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w:t>
            </w:r>
          </w:p>
        </w:tc>
        <w:tc>
          <w:tcPr>
            <w:tcW w:w="3119" w:type="dxa"/>
          </w:tcPr>
          <w:p w:rsidR="00AB2DA9" w:rsidRPr="0079799A" w:rsidRDefault="00AB2DA9" w:rsidP="005E57A8">
            <w:pPr>
              <w:spacing w:after="0"/>
              <w:jc w:val="both"/>
              <w:rPr>
                <w:sz w:val="24"/>
                <w:szCs w:val="24"/>
              </w:rPr>
            </w:pPr>
            <w:r w:rsidRPr="0079799A">
              <w:rPr>
                <w:sz w:val="24"/>
                <w:szCs w:val="24"/>
              </w:rPr>
              <w:t>«Радуга профессий»</w:t>
            </w:r>
          </w:p>
        </w:tc>
        <w:tc>
          <w:tcPr>
            <w:tcW w:w="1134"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w:t>
            </w:r>
          </w:p>
        </w:tc>
        <w:tc>
          <w:tcPr>
            <w:tcW w:w="150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34</w:t>
            </w:r>
          </w:p>
        </w:tc>
        <w:tc>
          <w:tcPr>
            <w:tcW w:w="161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18</w:t>
            </w:r>
          </w:p>
        </w:tc>
        <w:tc>
          <w:tcPr>
            <w:tcW w:w="156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16</w:t>
            </w:r>
          </w:p>
        </w:tc>
      </w:tr>
      <w:tr w:rsidR="00AB2DA9" w:rsidRPr="0079799A" w:rsidTr="00AB2DA9">
        <w:tc>
          <w:tcPr>
            <w:tcW w:w="70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4</w:t>
            </w:r>
          </w:p>
        </w:tc>
        <w:tc>
          <w:tcPr>
            <w:tcW w:w="3119" w:type="dxa"/>
          </w:tcPr>
          <w:p w:rsidR="00AB2DA9" w:rsidRPr="0079799A" w:rsidRDefault="00AB2DA9" w:rsidP="005E57A8">
            <w:pPr>
              <w:pStyle w:val="a4"/>
            </w:pPr>
            <w:r w:rsidRPr="0079799A">
              <w:t>Профессия или призвание?</w:t>
            </w:r>
          </w:p>
        </w:tc>
        <w:tc>
          <w:tcPr>
            <w:tcW w:w="1134"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4</w:t>
            </w:r>
          </w:p>
        </w:tc>
        <w:tc>
          <w:tcPr>
            <w:tcW w:w="150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34</w:t>
            </w:r>
          </w:p>
        </w:tc>
        <w:tc>
          <w:tcPr>
            <w:tcW w:w="1618"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19</w:t>
            </w:r>
          </w:p>
        </w:tc>
        <w:tc>
          <w:tcPr>
            <w:tcW w:w="1560" w:type="dxa"/>
          </w:tcPr>
          <w:p w:rsidR="00AB2DA9" w:rsidRPr="0079799A" w:rsidRDefault="00AB2DA9" w:rsidP="005E57A8">
            <w:pPr>
              <w:widowControl/>
              <w:autoSpaceDE/>
              <w:autoSpaceDN/>
              <w:adjustRightInd/>
              <w:contextualSpacing/>
              <w:jc w:val="center"/>
              <w:rPr>
                <w:rFonts w:eastAsia="Calibri"/>
                <w:bCs/>
                <w:spacing w:val="-3"/>
                <w:sz w:val="24"/>
                <w:szCs w:val="24"/>
                <w:lang w:eastAsia="en-US"/>
              </w:rPr>
            </w:pPr>
            <w:r w:rsidRPr="0079799A">
              <w:rPr>
                <w:rFonts w:eastAsia="Calibri"/>
                <w:bCs/>
                <w:spacing w:val="-3"/>
                <w:sz w:val="24"/>
                <w:szCs w:val="24"/>
                <w:lang w:eastAsia="en-US"/>
              </w:rPr>
              <w:t>15</w:t>
            </w:r>
          </w:p>
        </w:tc>
      </w:tr>
    </w:tbl>
    <w:p w:rsidR="00AB2DA9" w:rsidRPr="0079799A" w:rsidRDefault="00AB2DA9" w:rsidP="00AB2DA9">
      <w:pPr>
        <w:rPr>
          <w:rFonts w:ascii="Times New Roman" w:hAnsi="Times New Roman" w:cs="Times New Roman"/>
          <w:sz w:val="24"/>
          <w:szCs w:val="24"/>
        </w:rPr>
      </w:pPr>
    </w:p>
    <w:p w:rsidR="004C6577" w:rsidRPr="0079799A" w:rsidRDefault="004C6577" w:rsidP="00AB2DA9">
      <w:pPr>
        <w:shd w:val="clear" w:color="auto" w:fill="FFFFFF"/>
        <w:spacing w:line="240" w:lineRule="auto"/>
        <w:contextualSpacing/>
        <w:jc w:val="both"/>
        <w:rPr>
          <w:rFonts w:ascii="Times New Roman" w:eastAsia="Calibri" w:hAnsi="Times New Roman" w:cs="Times New Roman"/>
          <w:b/>
          <w:bCs/>
          <w:spacing w:val="-3"/>
          <w:sz w:val="24"/>
          <w:szCs w:val="24"/>
          <w:lang w:eastAsia="en-US"/>
        </w:rPr>
      </w:pPr>
    </w:p>
    <w:p w:rsidR="004C6577" w:rsidRPr="0079799A" w:rsidRDefault="004C6577" w:rsidP="00CE0E3C">
      <w:pPr>
        <w:shd w:val="clear" w:color="auto" w:fill="FFFFFF"/>
        <w:spacing w:line="240" w:lineRule="auto"/>
        <w:ind w:firstLine="426"/>
        <w:contextualSpacing/>
        <w:jc w:val="both"/>
        <w:rPr>
          <w:rFonts w:ascii="Times New Roman" w:eastAsia="Calibri" w:hAnsi="Times New Roman" w:cs="Times New Roman"/>
          <w:bCs/>
          <w:spacing w:val="-3"/>
          <w:sz w:val="24"/>
          <w:szCs w:val="24"/>
          <w:lang w:eastAsia="en-US"/>
        </w:rPr>
      </w:pPr>
      <w:r w:rsidRPr="0079799A">
        <w:rPr>
          <w:rFonts w:ascii="Times New Roman" w:eastAsia="Calibri" w:hAnsi="Times New Roman" w:cs="Times New Roman"/>
          <w:b/>
          <w:bCs/>
          <w:spacing w:val="-3"/>
          <w:sz w:val="24"/>
          <w:szCs w:val="24"/>
          <w:lang w:eastAsia="en-US"/>
        </w:rPr>
        <w:t>Программа внеурочной деятельности «Путешествие в мир профессий» предусматривает развитие образовательной среды школы.</w:t>
      </w:r>
      <w:r w:rsidRPr="0079799A">
        <w:rPr>
          <w:rFonts w:ascii="Times New Roman" w:eastAsia="Calibri" w:hAnsi="Times New Roman" w:cs="Times New Roman"/>
          <w:bCs/>
          <w:spacing w:val="-3"/>
          <w:sz w:val="24"/>
          <w:szCs w:val="24"/>
          <w:lang w:eastAsia="en-US"/>
        </w:rPr>
        <w:t xml:space="preserve"> Программа может быть использована в образовательном учреждении в рамках проведения </w:t>
      </w:r>
      <w:proofErr w:type="spellStart"/>
      <w:r w:rsidRPr="0079799A">
        <w:rPr>
          <w:rFonts w:ascii="Times New Roman" w:eastAsia="Calibri" w:hAnsi="Times New Roman" w:cs="Times New Roman"/>
          <w:bCs/>
          <w:spacing w:val="-3"/>
          <w:sz w:val="24"/>
          <w:szCs w:val="24"/>
          <w:lang w:eastAsia="en-US"/>
        </w:rPr>
        <w:t>профориентационной</w:t>
      </w:r>
      <w:proofErr w:type="spellEnd"/>
      <w:r w:rsidRPr="0079799A">
        <w:rPr>
          <w:rFonts w:ascii="Times New Roman" w:eastAsia="Calibri" w:hAnsi="Times New Roman" w:cs="Times New Roman"/>
          <w:bCs/>
          <w:spacing w:val="-3"/>
          <w:sz w:val="24"/>
          <w:szCs w:val="24"/>
          <w:lang w:eastAsia="en-US"/>
        </w:rPr>
        <w:t xml:space="preserve"> работы, при планировании и реализации социально-значимых проектах классных коллективов, во внеурочной деятельности учителей начальных классов </w:t>
      </w:r>
      <w:proofErr w:type="spellStart"/>
      <w:r w:rsidR="00435300" w:rsidRPr="0079799A">
        <w:rPr>
          <w:rFonts w:ascii="Times New Roman" w:eastAsia="Calibri" w:hAnsi="Times New Roman" w:cs="Times New Roman"/>
          <w:bCs/>
          <w:spacing w:val="-3"/>
          <w:sz w:val="24"/>
          <w:szCs w:val="24"/>
          <w:lang w:eastAsia="en-US"/>
        </w:rPr>
        <w:t>Ютазинского</w:t>
      </w:r>
      <w:proofErr w:type="spellEnd"/>
      <w:r w:rsidR="00435300" w:rsidRPr="0079799A">
        <w:rPr>
          <w:rFonts w:ascii="Times New Roman" w:eastAsia="Calibri" w:hAnsi="Times New Roman" w:cs="Times New Roman"/>
          <w:bCs/>
          <w:spacing w:val="-3"/>
          <w:sz w:val="24"/>
          <w:szCs w:val="24"/>
          <w:lang w:eastAsia="en-US"/>
        </w:rPr>
        <w:t xml:space="preserve"> </w:t>
      </w:r>
      <w:r w:rsidRPr="0079799A">
        <w:rPr>
          <w:rFonts w:ascii="Times New Roman" w:eastAsia="Calibri" w:hAnsi="Times New Roman" w:cs="Times New Roman"/>
          <w:bCs/>
          <w:spacing w:val="-3"/>
          <w:sz w:val="24"/>
          <w:szCs w:val="24"/>
          <w:lang w:eastAsia="en-US"/>
        </w:rPr>
        <w:t>района.</w:t>
      </w:r>
    </w:p>
    <w:p w:rsidR="00FC0BAB" w:rsidRPr="00FC0BAB" w:rsidRDefault="00FC0BAB" w:rsidP="00FC0BAB">
      <w:pPr>
        <w:spacing w:after="0" w:line="240" w:lineRule="auto"/>
        <w:rPr>
          <w:rStyle w:val="Zag11"/>
          <w:rFonts w:ascii="Times New Roman" w:eastAsia="@Arial Unicode MS" w:hAnsi="Times New Roman" w:cs="Times New Roman"/>
          <w:b/>
          <w:sz w:val="24"/>
          <w:szCs w:val="24"/>
        </w:rPr>
      </w:pPr>
      <w:r w:rsidRPr="00FC0BAB">
        <w:rPr>
          <w:rStyle w:val="Zag11"/>
          <w:rFonts w:ascii="Times New Roman" w:eastAsia="@Arial Unicode MS" w:hAnsi="Times New Roman" w:cs="Times New Roman"/>
          <w:b/>
          <w:sz w:val="24"/>
          <w:szCs w:val="24"/>
        </w:rPr>
        <w:t>Содержание программы 1 класса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 Зачем человек трудится?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Проблемная ситуация: зачем человек трудится? Понятия: «труд», «профессия». Игра «Собери пословицу о труде».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 Какие профессии ты знаешь?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Проблемная </w:t>
      </w:r>
      <w:proofErr w:type="gramStart"/>
      <w:r w:rsidRPr="00FC0BAB">
        <w:rPr>
          <w:rStyle w:val="Zag11"/>
          <w:rFonts w:ascii="Times New Roman" w:eastAsia="@Arial Unicode MS" w:hAnsi="Times New Roman" w:cs="Times New Roman"/>
          <w:sz w:val="24"/>
          <w:szCs w:val="24"/>
        </w:rPr>
        <w:t>ситуация</w:t>
      </w:r>
      <w:proofErr w:type="gramEnd"/>
      <w:r w:rsidRPr="00FC0BAB">
        <w:rPr>
          <w:rStyle w:val="Zag11"/>
          <w:rFonts w:ascii="Times New Roman" w:eastAsia="@Arial Unicode MS" w:hAnsi="Times New Roman" w:cs="Times New Roman"/>
          <w:sz w:val="24"/>
          <w:szCs w:val="24"/>
        </w:rPr>
        <w:t>: какие профессии ты знаешь? Мини-рассказ учащихся о некоторых профессиях. Игра «Угадай профессию!».</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 Мир интересных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Рассказ учителя о необычных профессиях: дегустатор, дрессировщик, спасатель.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4. Чем пахнут ремесла?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Чтение учителем произведения Дж. </w:t>
      </w:r>
      <w:proofErr w:type="spellStart"/>
      <w:r w:rsidRPr="00FC0BAB">
        <w:rPr>
          <w:rStyle w:val="Zag11"/>
          <w:rFonts w:ascii="Times New Roman" w:eastAsia="@Arial Unicode MS" w:hAnsi="Times New Roman" w:cs="Times New Roman"/>
          <w:sz w:val="24"/>
          <w:szCs w:val="24"/>
        </w:rPr>
        <w:t>Родари</w:t>
      </w:r>
      <w:proofErr w:type="spellEnd"/>
      <w:r w:rsidRPr="00FC0BAB">
        <w:rPr>
          <w:rStyle w:val="Zag11"/>
          <w:rFonts w:ascii="Times New Roman" w:eastAsia="@Arial Unicode MS" w:hAnsi="Times New Roman" w:cs="Times New Roman"/>
          <w:sz w:val="24"/>
          <w:szCs w:val="24"/>
        </w:rPr>
        <w:t xml:space="preserve"> «Чем пахнут ремесла?» Дискуссия: почему бездельник не пахнет никак?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5. Кем я хочу стать?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Чтение учителем отрывка из произведения В. Маяковского «Кем быть?». Галерея рисунков «Кем я хочу стать?»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Занятие 6. Профессия – учитель.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Кто такой учитель? Проблемная </w:t>
      </w:r>
      <w:proofErr w:type="gramStart"/>
      <w:r w:rsidRPr="00FC0BAB">
        <w:rPr>
          <w:rStyle w:val="Zag11"/>
          <w:rFonts w:ascii="Times New Roman" w:eastAsia="@Arial Unicode MS" w:hAnsi="Times New Roman" w:cs="Times New Roman"/>
          <w:sz w:val="24"/>
          <w:szCs w:val="24"/>
        </w:rPr>
        <w:t>ситуация</w:t>
      </w:r>
      <w:proofErr w:type="gramEnd"/>
      <w:r w:rsidRPr="00FC0BAB">
        <w:rPr>
          <w:rStyle w:val="Zag11"/>
          <w:rFonts w:ascii="Times New Roman" w:eastAsia="@Arial Unicode MS" w:hAnsi="Times New Roman" w:cs="Times New Roman"/>
          <w:sz w:val="24"/>
          <w:szCs w:val="24"/>
        </w:rPr>
        <w:t>: каким должен быть учитель? Сценка «На уроке». Конкурс загадок на тему «Школа».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7. Профессия </w:t>
      </w:r>
      <w:proofErr w:type="gramStart"/>
      <w:r w:rsidRPr="00FC0BAB">
        <w:rPr>
          <w:rStyle w:val="Zag11"/>
          <w:rFonts w:ascii="Times New Roman" w:eastAsia="@Arial Unicode MS" w:hAnsi="Times New Roman" w:cs="Times New Roman"/>
          <w:sz w:val="24"/>
          <w:szCs w:val="24"/>
        </w:rPr>
        <w:t>–б</w:t>
      </w:r>
      <w:proofErr w:type="gramEnd"/>
      <w:r w:rsidRPr="00FC0BAB">
        <w:rPr>
          <w:rStyle w:val="Zag11"/>
          <w:rFonts w:ascii="Times New Roman" w:eastAsia="@Arial Unicode MS" w:hAnsi="Times New Roman" w:cs="Times New Roman"/>
          <w:sz w:val="24"/>
          <w:szCs w:val="24"/>
        </w:rPr>
        <w:t>иблиотекарь.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Экскурсия в школьную библиотеку.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8-9. Профессия – продавец.</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Заочное путешествие в магазин. Сюжетно-ролевая игра «В магазине»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10-11. Профессия – парикмахер.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Знакомство с профессией парикмахера. Экскурсия в парикмахерскую.</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12-13. Профессия – повар.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Знакомство с профессией повара. Интервьюирование школьного повара.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14-15. Профессия – почтальон.</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Знакомство с профессией почтальона. Экскурсия на почту.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16-17. Профессия – врач.</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Знакомство с профессией врача. Пресс-конференция со школьной медсестрой. Сюжетно-ролевая игра «В больнице».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18-19. Профессия – художник.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Знакомство с профессией художника. </w:t>
      </w:r>
      <w:proofErr w:type="gramStart"/>
      <w:r w:rsidRPr="00FC0BAB">
        <w:rPr>
          <w:rStyle w:val="Zag11"/>
          <w:rFonts w:ascii="Times New Roman" w:eastAsia="@Arial Unicode MS" w:hAnsi="Times New Roman" w:cs="Times New Roman"/>
          <w:sz w:val="24"/>
          <w:szCs w:val="24"/>
        </w:rPr>
        <w:t>Викторина</w:t>
      </w:r>
      <w:proofErr w:type="gramEnd"/>
      <w:r w:rsidRPr="00FC0BAB">
        <w:rPr>
          <w:rStyle w:val="Zag11"/>
          <w:rFonts w:ascii="Times New Roman" w:eastAsia="@Arial Unicode MS" w:hAnsi="Times New Roman" w:cs="Times New Roman"/>
          <w:sz w:val="24"/>
          <w:szCs w:val="24"/>
        </w:rPr>
        <w:t xml:space="preserve"> «Какие предметы нужны художнику?» Конкурс рисунков «</w:t>
      </w:r>
      <w:proofErr w:type="gramStart"/>
      <w:r w:rsidRPr="00FC0BAB">
        <w:rPr>
          <w:rStyle w:val="Zag11"/>
          <w:rFonts w:ascii="Times New Roman" w:eastAsia="@Arial Unicode MS" w:hAnsi="Times New Roman" w:cs="Times New Roman"/>
          <w:sz w:val="24"/>
          <w:szCs w:val="24"/>
        </w:rPr>
        <w:t>Я-художник</w:t>
      </w:r>
      <w:proofErr w:type="gram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20. Организационное занятие. Предъявление заданий группам.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Коллективная работа: составление азбуки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21-22. Представление мини-проектов на буквы </w:t>
      </w:r>
      <w:proofErr w:type="gramStart"/>
      <w:r w:rsidRPr="00FC0BAB">
        <w:rPr>
          <w:rStyle w:val="Zag11"/>
          <w:rFonts w:ascii="Times New Roman" w:eastAsia="@Arial Unicode MS" w:hAnsi="Times New Roman" w:cs="Times New Roman"/>
          <w:sz w:val="24"/>
          <w:szCs w:val="24"/>
        </w:rPr>
        <w:t>А-Д</w:t>
      </w:r>
      <w:proofErr w:type="gram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Представление мини-проектов: рассказы учащихся о профессиях на буквы </w:t>
      </w:r>
      <w:proofErr w:type="gramStart"/>
      <w:r w:rsidRPr="00FC0BAB">
        <w:rPr>
          <w:rStyle w:val="Zag11"/>
          <w:rFonts w:ascii="Times New Roman" w:eastAsia="@Arial Unicode MS" w:hAnsi="Times New Roman" w:cs="Times New Roman"/>
          <w:sz w:val="24"/>
          <w:szCs w:val="24"/>
        </w:rPr>
        <w:t>А-Д</w:t>
      </w:r>
      <w:proofErr w:type="gram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23. Представление мини-проектов на буквы Е-К.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Представление мини-проектов: рассказы учащихся о профессиях на буквы Е-К.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24-25. Представление мини-проектов на буквы Л-Р.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Представление мини-проектов: рассказы учащихся о профессиях на буквы Л-Р.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26-27. Представление мини-проектов на буквы </w:t>
      </w:r>
      <w:proofErr w:type="gramStart"/>
      <w:r w:rsidRPr="00FC0BAB">
        <w:rPr>
          <w:rStyle w:val="Zag11"/>
          <w:rFonts w:ascii="Times New Roman" w:eastAsia="@Arial Unicode MS" w:hAnsi="Times New Roman" w:cs="Times New Roman"/>
          <w:sz w:val="24"/>
          <w:szCs w:val="24"/>
        </w:rPr>
        <w:t>С-Я</w:t>
      </w:r>
      <w:proofErr w:type="gram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Разминка. Представление мини-проектов: рассказы учащихся о профессиях на буквы </w:t>
      </w:r>
      <w:proofErr w:type="gramStart"/>
      <w:r w:rsidRPr="00FC0BAB">
        <w:rPr>
          <w:rStyle w:val="Zag11"/>
          <w:rFonts w:ascii="Times New Roman" w:eastAsia="@Arial Unicode MS" w:hAnsi="Times New Roman" w:cs="Times New Roman"/>
          <w:sz w:val="24"/>
          <w:szCs w:val="24"/>
        </w:rPr>
        <w:t>С-Я</w:t>
      </w:r>
      <w:proofErr w:type="gram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28. Оформление результатов проекта.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Создание папки «Азбука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29-30. Кем работают мои родители?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Защита мини-проектов «Профессия моих родителей».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31. Встреча с родителями.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Пресс-конференция с родителями на тему «Чем интересна Ваша профессия?».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32. Викторина «Что мы узнали?»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Разминка. Викторина «Что мы узнали?».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33. Праздник «Все профессии важны, все профессии нужны!»</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Праздник для родителей и детей «Все профессии важны, все профессии нужны!»</w:t>
      </w:r>
    </w:p>
    <w:p w:rsidR="00FC0BAB" w:rsidRPr="00FC0BAB" w:rsidRDefault="00FC0BAB" w:rsidP="00FC0BAB">
      <w:pPr>
        <w:spacing w:after="0" w:line="240" w:lineRule="auto"/>
        <w:rPr>
          <w:rStyle w:val="Zag11"/>
          <w:rFonts w:ascii="Times New Roman" w:eastAsia="@Arial Unicode MS" w:hAnsi="Times New Roman" w:cs="Times New Roman"/>
          <w:b/>
          <w:sz w:val="24"/>
          <w:szCs w:val="24"/>
        </w:rPr>
      </w:pPr>
      <w:r w:rsidRPr="00FC0BAB">
        <w:rPr>
          <w:rStyle w:val="Zag11"/>
          <w:rFonts w:ascii="Times New Roman" w:eastAsia="@Arial Unicode MS" w:hAnsi="Times New Roman" w:cs="Times New Roman"/>
          <w:b/>
          <w:sz w:val="24"/>
          <w:szCs w:val="24"/>
        </w:rPr>
        <w:t>Содержание программы 2 класса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 Мы построим новый дом.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архитектора. Работа с конструктором.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 Кто такой  - дизайнер. Описание профессии дизайнера и его деятельности. </w:t>
      </w:r>
      <w:proofErr w:type="gramStart"/>
      <w:r w:rsidRPr="00FC0BAB">
        <w:rPr>
          <w:rStyle w:val="Zag11"/>
          <w:rFonts w:ascii="Times New Roman" w:eastAsia="@Arial Unicode MS" w:hAnsi="Times New Roman" w:cs="Times New Roman"/>
          <w:sz w:val="24"/>
          <w:szCs w:val="24"/>
        </w:rPr>
        <w:t>Знакомство с понятиями: эскиз, образ, модель, узоры и др.; с видами деятельности — показывать, намечать, делать.</w:t>
      </w:r>
      <w:proofErr w:type="gramEnd"/>
      <w:r w:rsidRPr="00FC0BAB">
        <w:rPr>
          <w:rStyle w:val="Zag11"/>
          <w:rFonts w:ascii="Times New Roman" w:eastAsia="@Arial Unicode MS" w:hAnsi="Times New Roman" w:cs="Times New Roman"/>
          <w:sz w:val="24"/>
          <w:szCs w:val="24"/>
        </w:rPr>
        <w:t xml:space="preserve"> Мини-проект «Я хочу стать дизайнером»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3. Самый классный -  классный уголок.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Оформление классного уголка. Творческий проект.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4. Как составить </w:t>
      </w:r>
      <w:proofErr w:type="spellStart"/>
      <w:r w:rsidRPr="00FC0BAB">
        <w:rPr>
          <w:rStyle w:val="Zag11"/>
          <w:rFonts w:ascii="Times New Roman" w:eastAsia="@Arial Unicode MS" w:hAnsi="Times New Roman" w:cs="Times New Roman"/>
          <w:sz w:val="24"/>
          <w:szCs w:val="24"/>
        </w:rPr>
        <w:t>букет</w:t>
      </w:r>
      <w:proofErr w:type="gramStart"/>
      <w:r>
        <w:rPr>
          <w:rStyle w:val="Zag11"/>
          <w:rFonts w:ascii="Times New Roman" w:eastAsia="@Arial Unicode MS" w:hAnsi="Times New Roman" w:cs="Times New Roman"/>
          <w:sz w:val="24"/>
          <w:szCs w:val="24"/>
        </w:rPr>
        <w:t>.</w:t>
      </w:r>
      <w:r w:rsidRPr="00FC0BAB">
        <w:rPr>
          <w:rStyle w:val="Zag11"/>
          <w:rFonts w:ascii="Times New Roman" w:eastAsia="@Arial Unicode MS" w:hAnsi="Times New Roman" w:cs="Times New Roman"/>
          <w:sz w:val="24"/>
          <w:szCs w:val="24"/>
        </w:rPr>
        <w:t>З</w:t>
      </w:r>
      <w:proofErr w:type="gramEnd"/>
      <w:r w:rsidRPr="00FC0BAB">
        <w:rPr>
          <w:rStyle w:val="Zag11"/>
          <w:rFonts w:ascii="Times New Roman" w:eastAsia="@Arial Unicode MS" w:hAnsi="Times New Roman" w:cs="Times New Roman"/>
          <w:sz w:val="24"/>
          <w:szCs w:val="24"/>
        </w:rPr>
        <w:t>накомство</w:t>
      </w:r>
      <w:proofErr w:type="spellEnd"/>
      <w:r w:rsidRPr="00FC0BAB">
        <w:rPr>
          <w:rStyle w:val="Zag11"/>
          <w:rFonts w:ascii="Times New Roman" w:eastAsia="@Arial Unicode MS" w:hAnsi="Times New Roman" w:cs="Times New Roman"/>
          <w:sz w:val="24"/>
          <w:szCs w:val="24"/>
        </w:rPr>
        <w:t xml:space="preserve"> с профессией - флорист. Важное в профессии - творческое мышление и фантазия. Беседа «Как создать настроение при помощи цветов и трав». Проект «Подарить цветы – значит, выразить свои чувства: любовь, почтение, уважение».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5. Фигурки из цветов.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Введение понятий: флористика, цвет, форма, композиция.  Секреты составления композиций из цветов: сорт цветов, популярность растений и их сочетаемость.  «Спасибо, Учитель!» - цветочные проекты. Практическая работа.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Занятие.6. Кто такой </w:t>
      </w:r>
      <w:proofErr w:type="spellStart"/>
      <w:r w:rsidRPr="00FC0BAB">
        <w:rPr>
          <w:rStyle w:val="Zag11"/>
          <w:rFonts w:ascii="Times New Roman" w:eastAsia="@Arial Unicode MS" w:hAnsi="Times New Roman" w:cs="Times New Roman"/>
          <w:sz w:val="24"/>
          <w:szCs w:val="24"/>
        </w:rPr>
        <w:t>скульптор</w:t>
      </w:r>
      <w:proofErr w:type="gramStart"/>
      <w:r>
        <w:rPr>
          <w:rStyle w:val="Zag11"/>
          <w:rFonts w:ascii="Times New Roman" w:eastAsia="@Arial Unicode MS" w:hAnsi="Times New Roman" w:cs="Times New Roman"/>
          <w:sz w:val="24"/>
          <w:szCs w:val="24"/>
        </w:rPr>
        <w:t>.</w:t>
      </w:r>
      <w:r w:rsidRPr="00FC0BAB">
        <w:rPr>
          <w:rStyle w:val="Zag11"/>
          <w:rFonts w:ascii="Times New Roman" w:eastAsia="@Arial Unicode MS" w:hAnsi="Times New Roman" w:cs="Times New Roman"/>
          <w:sz w:val="24"/>
          <w:szCs w:val="24"/>
        </w:rPr>
        <w:t>П</w:t>
      </w:r>
      <w:proofErr w:type="gramEnd"/>
      <w:r w:rsidRPr="00FC0BAB">
        <w:rPr>
          <w:rStyle w:val="Zag11"/>
          <w:rFonts w:ascii="Times New Roman" w:eastAsia="@Arial Unicode MS" w:hAnsi="Times New Roman" w:cs="Times New Roman"/>
          <w:sz w:val="24"/>
          <w:szCs w:val="24"/>
        </w:rPr>
        <w:t>рофессия</w:t>
      </w:r>
      <w:proofErr w:type="spellEnd"/>
      <w:r w:rsidRPr="00FC0BAB">
        <w:rPr>
          <w:rStyle w:val="Zag11"/>
          <w:rFonts w:ascii="Times New Roman" w:eastAsia="@Arial Unicode MS" w:hAnsi="Times New Roman" w:cs="Times New Roman"/>
          <w:sz w:val="24"/>
          <w:szCs w:val="24"/>
        </w:rPr>
        <w:t xml:space="preserve"> – скульптор.  Близкие понятия - художник, мастер. Виды скульптуры (статуя, группа, статуэтка, бюст, памятники, монументы). Основные способы работы скульптора: резьба, высекание, лепка, литье. </w:t>
      </w:r>
      <w:proofErr w:type="gramStart"/>
      <w:r w:rsidRPr="00FC0BAB">
        <w:rPr>
          <w:rStyle w:val="Zag11"/>
          <w:rFonts w:ascii="Times New Roman" w:eastAsia="@Arial Unicode MS" w:hAnsi="Times New Roman" w:cs="Times New Roman"/>
          <w:sz w:val="24"/>
          <w:szCs w:val="24"/>
        </w:rPr>
        <w:t xml:space="preserve">Качества, необходимые в профессии: художественные способности, физическая сила, память, внимание, терпение, аккуратность. </w:t>
      </w:r>
      <w:proofErr w:type="gramEnd"/>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7. Лепка из </w:t>
      </w:r>
      <w:proofErr w:type="spellStart"/>
      <w:r w:rsidRPr="00FC0BAB">
        <w:rPr>
          <w:rStyle w:val="Zag11"/>
          <w:rFonts w:ascii="Times New Roman" w:eastAsia="@Arial Unicode MS" w:hAnsi="Times New Roman" w:cs="Times New Roman"/>
          <w:sz w:val="24"/>
          <w:szCs w:val="24"/>
        </w:rPr>
        <w:t>глины</w:t>
      </w:r>
      <w:proofErr w:type="gramStart"/>
      <w:r>
        <w:rPr>
          <w:rStyle w:val="Zag11"/>
          <w:rFonts w:ascii="Times New Roman" w:eastAsia="@Arial Unicode MS" w:hAnsi="Times New Roman" w:cs="Times New Roman"/>
          <w:sz w:val="24"/>
          <w:szCs w:val="24"/>
        </w:rPr>
        <w:t>.</w:t>
      </w:r>
      <w:r w:rsidRPr="00FC0BAB">
        <w:rPr>
          <w:rStyle w:val="Zag11"/>
          <w:rFonts w:ascii="Times New Roman" w:eastAsia="@Arial Unicode MS" w:hAnsi="Times New Roman" w:cs="Times New Roman"/>
          <w:sz w:val="24"/>
          <w:szCs w:val="24"/>
        </w:rPr>
        <w:t>Р</w:t>
      </w:r>
      <w:proofErr w:type="gramEnd"/>
      <w:r w:rsidRPr="00FC0BAB">
        <w:rPr>
          <w:rStyle w:val="Zag11"/>
          <w:rFonts w:ascii="Times New Roman" w:eastAsia="@Arial Unicode MS" w:hAnsi="Times New Roman" w:cs="Times New Roman"/>
          <w:sz w:val="24"/>
          <w:szCs w:val="24"/>
        </w:rPr>
        <w:t>абота</w:t>
      </w:r>
      <w:proofErr w:type="spellEnd"/>
      <w:r w:rsidRPr="00FC0BAB">
        <w:rPr>
          <w:rStyle w:val="Zag11"/>
          <w:rFonts w:ascii="Times New Roman" w:eastAsia="@Arial Unicode MS" w:hAnsi="Times New Roman" w:cs="Times New Roman"/>
          <w:sz w:val="24"/>
          <w:szCs w:val="24"/>
        </w:rPr>
        <w:t xml:space="preserve"> с глиной.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8. Маленькие фея. Как придумать аромат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профессией -  парфюмера. Введение основных понятий: начальная нота, «сердце» запаха и конечная нота - шлейф. Лаборатория ароматов: колбочки, флаконы, баночки. Беседа «Обоняние - самое загадочное чувство человека». Дискуссия «Как можно стать настоящим парфюмером?»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9. Кто шьёт новую одежду.  В гости на швейную фабрику, ателье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Профессия – портной. Смежные профессии: закройщик, швея. Швейные изделия. Орудия труда: игла, ножницы, булавка, швейная машина, утюг. Экскурсия в ателье.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10. Вкусная профессия. Кто готовит нам обед.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Профессия повар. Введение понятий: поварня, кухонная утварь, шумовка, мутовка, ступка, дуршлаг. Игры «Из чего готовят борщ», «Ох, и крутится мама на кухне», «Как у матушки на кухне».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11. Моя мама - парикмахер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Профессии парикмахер, стилист, визажист, косметолог. Введение понятий: парик, пробор, прядь, чёлка, локон, кудри. Практическая работа: эскиз причёски. Аттракцион «Что нужно для парикмахера» (среди многих предметов найти нужные и перенести их на другой стол). Аттракцион «Завяжи бантик»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12. «Уронили мишку на пол, оторвали мишке лапу» Новая жизнь старым вещам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реставратор. Проект «Новая жизнь старым вещам»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13. Кто украшает книжку.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Описание профессии иллюстратора. Виды деятельности: иллюстрирование печатных изданий, книг, сборников; разработка дизайна книги, брошюры. </w:t>
      </w:r>
      <w:proofErr w:type="gramStart"/>
      <w:r w:rsidRPr="00FC0BAB">
        <w:rPr>
          <w:rStyle w:val="Zag11"/>
          <w:rFonts w:ascii="Times New Roman" w:eastAsia="@Arial Unicode MS" w:hAnsi="Times New Roman" w:cs="Times New Roman"/>
          <w:sz w:val="24"/>
          <w:szCs w:val="24"/>
        </w:rPr>
        <w:t>Беседа</w:t>
      </w:r>
      <w:proofErr w:type="gramEnd"/>
      <w:r w:rsidRPr="00FC0BAB">
        <w:rPr>
          <w:rStyle w:val="Zag11"/>
          <w:rFonts w:ascii="Times New Roman" w:eastAsia="@Arial Unicode MS" w:hAnsi="Times New Roman" w:cs="Times New Roman"/>
          <w:sz w:val="24"/>
          <w:szCs w:val="24"/>
        </w:rPr>
        <w:t xml:space="preserve"> «Каким должен быть хороший иллюстратор?»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14. Рисуем сказку. Компьютерная иллюстрация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Современные иллюстраторы. Рисование с помощью графических компьютерных программ. Знакомство с иллюстрациями к сказке Л. </w:t>
      </w:r>
      <w:proofErr w:type="spellStart"/>
      <w:r w:rsidRPr="00FC0BAB">
        <w:rPr>
          <w:rStyle w:val="Zag11"/>
          <w:rFonts w:ascii="Times New Roman" w:eastAsia="@Arial Unicode MS" w:hAnsi="Times New Roman" w:cs="Times New Roman"/>
          <w:sz w:val="24"/>
          <w:szCs w:val="24"/>
        </w:rPr>
        <w:t>Кэролла</w:t>
      </w:r>
      <w:proofErr w:type="spellEnd"/>
      <w:r w:rsidRPr="00FC0BAB">
        <w:rPr>
          <w:rStyle w:val="Zag11"/>
          <w:rFonts w:ascii="Times New Roman" w:eastAsia="@Arial Unicode MS" w:hAnsi="Times New Roman" w:cs="Times New Roman"/>
          <w:sz w:val="24"/>
          <w:szCs w:val="24"/>
        </w:rPr>
        <w:t xml:space="preserve"> "Алиса в стране чудес", с работами иллюстратора Людмилы </w:t>
      </w:r>
      <w:proofErr w:type="spellStart"/>
      <w:r w:rsidRPr="00FC0BAB">
        <w:rPr>
          <w:rStyle w:val="Zag11"/>
          <w:rFonts w:ascii="Times New Roman" w:eastAsia="@Arial Unicode MS" w:hAnsi="Times New Roman" w:cs="Times New Roman"/>
          <w:sz w:val="24"/>
          <w:szCs w:val="24"/>
        </w:rPr>
        <w:t>Мельникович</w:t>
      </w:r>
      <w:proofErr w:type="spellEnd"/>
      <w:r w:rsidRPr="00FC0BAB">
        <w:rPr>
          <w:rStyle w:val="Zag11"/>
          <w:rFonts w:ascii="Times New Roman" w:eastAsia="@Arial Unicode MS" w:hAnsi="Times New Roman" w:cs="Times New Roman"/>
          <w:sz w:val="24"/>
          <w:szCs w:val="24"/>
        </w:rPr>
        <w:t>.</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15. Кто рисует картины</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Описание профессии художника и его деятельности. Типы художников: живописец, художник-график, фотохудожник, художник-мультипликатор. Качества необходимые художнику: воображение; способность воспринимать и различать цвета и их оттенки; оригинальность, находчивость; развитое пространственно-образное мышление; самостоятельность; наблюдательность; открытость для восприятия нового; чувство гармонии и вкуса.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16. Художники -  детям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Детям о живописи. Галереи лучших работ известных художников для детей. Художественная галерея для детей. Золотая осень в картинах русских художников</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17. Когда возникла музыка. Музыканты оркестра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Музыкант, аранжировщик, вокалист - сольный певец или артист хора; дирижёр - руководитель оркестра или хора, инструменталист.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18. Кто сочиняет музыку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Композитор. Правилами теории музыки. Отличие композитора от исполнителя.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19. Композиторы – детям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Современные композиторы – детям.  Знакомство с творчества композиторов </w:t>
      </w:r>
      <w:proofErr w:type="spellStart"/>
      <w:r w:rsidRPr="00FC0BAB">
        <w:rPr>
          <w:rStyle w:val="Zag11"/>
          <w:rFonts w:ascii="Times New Roman" w:eastAsia="@Arial Unicode MS" w:hAnsi="Times New Roman" w:cs="Times New Roman"/>
          <w:sz w:val="24"/>
          <w:szCs w:val="24"/>
        </w:rPr>
        <w:t>Ю.Савалова</w:t>
      </w:r>
      <w:proofErr w:type="spellEnd"/>
      <w:r w:rsidRPr="00FC0BAB">
        <w:rPr>
          <w:rStyle w:val="Zag11"/>
          <w:rFonts w:ascii="Times New Roman" w:eastAsia="@Arial Unicode MS" w:hAnsi="Times New Roman" w:cs="Times New Roman"/>
          <w:sz w:val="24"/>
          <w:szCs w:val="24"/>
        </w:rPr>
        <w:t xml:space="preserve">, Ю. Савельева, В. </w:t>
      </w:r>
      <w:proofErr w:type="spellStart"/>
      <w:r w:rsidRPr="00FC0BAB">
        <w:rPr>
          <w:rStyle w:val="Zag11"/>
          <w:rFonts w:ascii="Times New Roman" w:eastAsia="@Arial Unicode MS" w:hAnsi="Times New Roman" w:cs="Times New Roman"/>
          <w:sz w:val="24"/>
          <w:szCs w:val="24"/>
        </w:rPr>
        <w:t>Коровицина</w:t>
      </w:r>
      <w:proofErr w:type="spellEnd"/>
      <w:r w:rsidRPr="00FC0BAB">
        <w:rPr>
          <w:rStyle w:val="Zag11"/>
          <w:rFonts w:ascii="Times New Roman" w:eastAsia="@Arial Unicode MS" w:hAnsi="Times New Roman" w:cs="Times New Roman"/>
          <w:sz w:val="24"/>
          <w:szCs w:val="24"/>
        </w:rPr>
        <w:t xml:space="preserve">.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20. Чем занимается дирижёр. Оркестр. Волшебная палочка дирижёра.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 xml:space="preserve">Знакомство с профессией дирижёра.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21. Как стать писателем. Проба пера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Писатель.  Литературные произведения: повести, рассказы, романы, новеллы, эссе. Структура произведения, его сюжет (происшествия и события), персонажей и их характеры.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22. Писатели – детям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творчеством русских писателей.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23. Как рождаются стихи. Про поэтов.</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Описание профессии поэта. Жанры: стихотворение, ода, поэма, баллада, стансы, песни и т.д.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24. Поэты – детям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творчеством советских, российских поэтов.</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25. Профессия - режиссёр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Профессия – режиссер. Близкие профессии: актёры, операторы, звукорежиссёр, художник-постановщик, постановщик движений и пр. Постановка фильмов, спектаклей, цирковых программ, музыкальных шоу, массовых мероприятий.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26 Кукольный театр. Сыграем </w:t>
      </w:r>
      <w:proofErr w:type="spellStart"/>
      <w:r w:rsidRPr="00FC0BAB">
        <w:rPr>
          <w:rStyle w:val="Zag11"/>
          <w:rFonts w:ascii="Times New Roman" w:eastAsia="@Arial Unicode MS" w:hAnsi="Times New Roman" w:cs="Times New Roman"/>
          <w:sz w:val="24"/>
          <w:szCs w:val="24"/>
        </w:rPr>
        <w:t>пьесу</w:t>
      </w:r>
      <w:proofErr w:type="gramStart"/>
      <w:r w:rsidRPr="00FC0BAB">
        <w:rPr>
          <w:rStyle w:val="Zag11"/>
          <w:rFonts w:ascii="Times New Roman" w:eastAsia="@Arial Unicode MS" w:hAnsi="Times New Roman" w:cs="Times New Roman"/>
          <w:sz w:val="24"/>
          <w:szCs w:val="24"/>
        </w:rPr>
        <w:t>.Б</w:t>
      </w:r>
      <w:proofErr w:type="gramEnd"/>
      <w:r w:rsidRPr="00FC0BAB">
        <w:rPr>
          <w:rStyle w:val="Zag11"/>
          <w:rFonts w:ascii="Times New Roman" w:eastAsia="@Arial Unicode MS" w:hAnsi="Times New Roman" w:cs="Times New Roman"/>
          <w:sz w:val="24"/>
          <w:szCs w:val="24"/>
        </w:rPr>
        <w:t>еседа</w:t>
      </w:r>
      <w:proofErr w:type="spellEnd"/>
      <w:r w:rsidRPr="00FC0BAB">
        <w:rPr>
          <w:rStyle w:val="Zag11"/>
          <w:rFonts w:ascii="Times New Roman" w:eastAsia="@Arial Unicode MS" w:hAnsi="Times New Roman" w:cs="Times New Roman"/>
          <w:sz w:val="24"/>
          <w:szCs w:val="24"/>
        </w:rPr>
        <w:t xml:space="preserve"> «Что такое театр?» Проблемная ситуация «Кто создаёт театральные «полотна»?». Сказка Н.А. Юсупова «Серый волк» («Хрестоматия» для 2-го класса). Знакомство с особенностями пьесы. Разбор пьесы. Коллективное разучивание реплик. Коллективное выполнение эскизов декораций, костюмов, их изготовление. Прогонные и генеральные репетиции, выступление.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27 Я хочу танцевать. Как стать танцором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танцор. Введение понятий: движение, фигуры, композиции. Виды, стили и форма танца: балет, бальные танцы, латиноамериканские танцы, современные танцы и другие. Качества необходимые в профессии: красивая внешность, умение двигаться, артистичность, любовь к танцам, спортивность, выносливость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28 Кто придумывает танцы</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Описание профессии хореограф и его деятельности.  Танцевальная труппа. Деятельность хореографа: разработка идеи танца, оценивание и отбор танцоров, подбор костюмов, музыки и т.д.</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29 «Танцевальная жемчужина». Экскурсия в Дом </w:t>
      </w:r>
      <w:proofErr w:type="spellStart"/>
      <w:r w:rsidRPr="00FC0BAB">
        <w:rPr>
          <w:rStyle w:val="Zag11"/>
          <w:rFonts w:ascii="Times New Roman" w:eastAsia="@Arial Unicode MS" w:hAnsi="Times New Roman" w:cs="Times New Roman"/>
          <w:sz w:val="24"/>
          <w:szCs w:val="24"/>
        </w:rPr>
        <w:t>культуры</w:t>
      </w:r>
      <w:proofErr w:type="gramStart"/>
      <w:r>
        <w:rPr>
          <w:rStyle w:val="Zag11"/>
          <w:rFonts w:ascii="Times New Roman" w:eastAsia="@Arial Unicode MS" w:hAnsi="Times New Roman" w:cs="Times New Roman"/>
          <w:sz w:val="24"/>
          <w:szCs w:val="24"/>
        </w:rPr>
        <w:t>.</w:t>
      </w:r>
      <w:r w:rsidRPr="00FC0BAB">
        <w:rPr>
          <w:rStyle w:val="Zag11"/>
          <w:rFonts w:ascii="Times New Roman" w:eastAsia="@Arial Unicode MS" w:hAnsi="Times New Roman" w:cs="Times New Roman"/>
          <w:sz w:val="24"/>
          <w:szCs w:val="24"/>
        </w:rPr>
        <w:t>З</w:t>
      </w:r>
      <w:proofErr w:type="gramEnd"/>
      <w:r w:rsidRPr="00FC0BAB">
        <w:rPr>
          <w:rStyle w:val="Zag11"/>
          <w:rFonts w:ascii="Times New Roman" w:eastAsia="@Arial Unicode MS" w:hAnsi="Times New Roman" w:cs="Times New Roman"/>
          <w:sz w:val="24"/>
          <w:szCs w:val="24"/>
        </w:rPr>
        <w:t>накомство</w:t>
      </w:r>
      <w:proofErr w:type="spellEnd"/>
      <w:r w:rsidRPr="00FC0BAB">
        <w:rPr>
          <w:rStyle w:val="Zag11"/>
          <w:rFonts w:ascii="Times New Roman" w:eastAsia="@Arial Unicode MS" w:hAnsi="Times New Roman" w:cs="Times New Roman"/>
          <w:sz w:val="24"/>
          <w:szCs w:val="24"/>
        </w:rPr>
        <w:t xml:space="preserve"> с творчеством танцевального коллектива «Тургай».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30 Кто пишет статьи в газету.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журналист. Похожие профессии: диктор, корреспондент, литературный критик, пресс-секретарь, редактор, репортер, советник. Введение понятий: поиск информации, анализ фактов, составление текста, переработка материала.  Соблюдение правил морали, этических и эстетических норм.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31 Репортаж с места </w:t>
      </w:r>
      <w:proofErr w:type="spellStart"/>
      <w:r w:rsidRPr="00FC0BAB">
        <w:rPr>
          <w:rStyle w:val="Zag11"/>
          <w:rFonts w:ascii="Times New Roman" w:eastAsia="@Arial Unicode MS" w:hAnsi="Times New Roman" w:cs="Times New Roman"/>
          <w:sz w:val="24"/>
          <w:szCs w:val="24"/>
        </w:rPr>
        <w:t>событий</w:t>
      </w:r>
      <w:proofErr w:type="gramStart"/>
      <w:r>
        <w:rPr>
          <w:rStyle w:val="Zag11"/>
          <w:rFonts w:ascii="Times New Roman" w:eastAsia="@Arial Unicode MS" w:hAnsi="Times New Roman" w:cs="Times New Roman"/>
          <w:sz w:val="24"/>
          <w:szCs w:val="24"/>
        </w:rPr>
        <w:t>.</w:t>
      </w:r>
      <w:r w:rsidRPr="00FC0BAB">
        <w:rPr>
          <w:rStyle w:val="Zag11"/>
          <w:rFonts w:ascii="Times New Roman" w:eastAsia="@Arial Unicode MS" w:hAnsi="Times New Roman" w:cs="Times New Roman"/>
          <w:sz w:val="24"/>
          <w:szCs w:val="24"/>
        </w:rPr>
        <w:t>З</w:t>
      </w:r>
      <w:proofErr w:type="gramEnd"/>
      <w:r w:rsidRPr="00FC0BAB">
        <w:rPr>
          <w:rStyle w:val="Zag11"/>
          <w:rFonts w:ascii="Times New Roman" w:eastAsia="@Arial Unicode MS" w:hAnsi="Times New Roman" w:cs="Times New Roman"/>
          <w:sz w:val="24"/>
          <w:szCs w:val="24"/>
        </w:rPr>
        <w:t>аметка</w:t>
      </w:r>
      <w:proofErr w:type="spellEnd"/>
      <w:r w:rsidRPr="00FC0BAB">
        <w:rPr>
          <w:rStyle w:val="Zag11"/>
          <w:rFonts w:ascii="Times New Roman" w:eastAsia="@Arial Unicode MS" w:hAnsi="Times New Roman" w:cs="Times New Roman"/>
          <w:sz w:val="24"/>
          <w:szCs w:val="24"/>
        </w:rPr>
        <w:t xml:space="preserve"> в школьную газету. Школьные новости. Интервью с отличниками учёбы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w:t>
      </w:r>
      <w:proofErr w:type="gramStart"/>
      <w:r w:rsidRPr="00FC0BAB">
        <w:rPr>
          <w:rStyle w:val="Zag11"/>
          <w:rFonts w:ascii="Times New Roman" w:eastAsia="@Arial Unicode MS" w:hAnsi="Times New Roman" w:cs="Times New Roman"/>
          <w:sz w:val="24"/>
          <w:szCs w:val="24"/>
        </w:rPr>
        <w:t>32</w:t>
      </w:r>
      <w:proofErr w:type="gramEnd"/>
      <w:r w:rsidRPr="00FC0BAB">
        <w:rPr>
          <w:rStyle w:val="Zag11"/>
          <w:rFonts w:ascii="Times New Roman" w:eastAsia="@Arial Unicode MS" w:hAnsi="Times New Roman" w:cs="Times New Roman"/>
          <w:sz w:val="24"/>
          <w:szCs w:val="24"/>
        </w:rPr>
        <w:t xml:space="preserve"> Что делает фотограф.</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Описание профессии – фотограф. Основные действия: выставлять необходимое для фотосъемки освещение; регулировать фотоаппаратуру; производить фотосъемку; усаживать клиента, поправлять его позу, обладать навыками делового общения.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33 Фотография другу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Беседа «Как стать фотографом», Игра «Весёлый фотограф», Мини-проект «Снимок другу»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34 Итоговое повторение. Творческое эссе по теме: «Кем и каким я хочу стать»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b/>
          <w:sz w:val="24"/>
          <w:szCs w:val="24"/>
        </w:rPr>
        <w:t>Содержание программы  3 класса</w:t>
      </w:r>
      <w:proofErr w:type="gramStart"/>
      <w:r w:rsidRPr="00FC0BAB">
        <w:rPr>
          <w:rStyle w:val="Zag11"/>
          <w:rFonts w:ascii="Times New Roman" w:eastAsia="@Arial Unicode MS" w:hAnsi="Times New Roman" w:cs="Times New Roman"/>
          <w:sz w:val="24"/>
          <w:szCs w:val="24"/>
        </w:rPr>
        <w:t xml:space="preserve"> :</w:t>
      </w:r>
      <w:proofErr w:type="gramEnd"/>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 Кто охраняет наш покой и следит за порядком на дорогах?</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полицейский.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 Приглашение инспектора ГИБДД: беседа по ПДД и практикум – игра «Мы – </w:t>
      </w:r>
      <w:proofErr w:type="spellStart"/>
      <w:r w:rsidRPr="00FC0BAB">
        <w:rPr>
          <w:rStyle w:val="Zag11"/>
          <w:rFonts w:ascii="Times New Roman" w:eastAsia="@Arial Unicode MS" w:hAnsi="Times New Roman" w:cs="Times New Roman"/>
          <w:sz w:val="24"/>
          <w:szCs w:val="24"/>
        </w:rPr>
        <w:t>пешеходы»</w:t>
      </w:r>
      <w:proofErr w:type="gramStart"/>
      <w:r w:rsidRPr="00FC0BAB">
        <w:rPr>
          <w:rStyle w:val="Zag11"/>
          <w:rFonts w:ascii="Times New Roman" w:eastAsia="@Arial Unicode MS" w:hAnsi="Times New Roman" w:cs="Times New Roman"/>
          <w:sz w:val="24"/>
          <w:szCs w:val="24"/>
        </w:rPr>
        <w:t>.З</w:t>
      </w:r>
      <w:proofErr w:type="gramEnd"/>
      <w:r w:rsidRPr="00FC0BAB">
        <w:rPr>
          <w:rStyle w:val="Zag11"/>
          <w:rFonts w:ascii="Times New Roman" w:eastAsia="@Arial Unicode MS" w:hAnsi="Times New Roman" w:cs="Times New Roman"/>
          <w:sz w:val="24"/>
          <w:szCs w:val="24"/>
        </w:rPr>
        <w:t>накомство</w:t>
      </w:r>
      <w:proofErr w:type="spellEnd"/>
      <w:r w:rsidRPr="00FC0BAB">
        <w:rPr>
          <w:rStyle w:val="Zag11"/>
          <w:rFonts w:ascii="Times New Roman" w:eastAsia="@Arial Unicode MS" w:hAnsi="Times New Roman" w:cs="Times New Roman"/>
          <w:sz w:val="24"/>
          <w:szCs w:val="24"/>
        </w:rPr>
        <w:t xml:space="preserve"> с профессией – инспектор ГИБДД. Игра «</w:t>
      </w:r>
      <w:proofErr w:type="gramStart"/>
      <w:r w:rsidRPr="00FC0BAB">
        <w:rPr>
          <w:rStyle w:val="Zag11"/>
          <w:rFonts w:ascii="Times New Roman" w:eastAsia="@Arial Unicode MS" w:hAnsi="Times New Roman" w:cs="Times New Roman"/>
          <w:sz w:val="24"/>
          <w:szCs w:val="24"/>
        </w:rPr>
        <w:t>Мы-пешеходы</w:t>
      </w:r>
      <w:proofErr w:type="gramEnd"/>
      <w:r w:rsidRPr="00FC0BAB">
        <w:rPr>
          <w:rStyle w:val="Zag11"/>
          <w:rFonts w:ascii="Times New Roman" w:eastAsia="@Arial Unicode MS" w:hAnsi="Times New Roman" w:cs="Times New Roman"/>
          <w:sz w:val="24"/>
          <w:szCs w:val="24"/>
        </w:rPr>
        <w:t xml:space="preserve">»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 Кем быть?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Проблемная ситуация: кем быть? Мини-рассказ учащихся о выбранной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4. Викторина «Все профессии нужны – все профессии важны!».</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 Тест: «Какая профессия мне больше подходит?».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Занятие 5. Конкурс рисунков «Кем я хочу быть?»</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В творческой форме выразить свои представления о взрослой жизни и запечатлеть на листе бумаги те профессии, которые привлекают их сейчас.</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6. Встреча с нашими </w:t>
      </w:r>
      <w:proofErr w:type="spellStart"/>
      <w:r w:rsidRPr="00FC0BAB">
        <w:rPr>
          <w:rStyle w:val="Zag11"/>
          <w:rFonts w:ascii="Times New Roman" w:eastAsia="@Arial Unicode MS" w:hAnsi="Times New Roman" w:cs="Times New Roman"/>
          <w:sz w:val="24"/>
          <w:szCs w:val="24"/>
        </w:rPr>
        <w:t>героями</w:t>
      </w:r>
      <w:proofErr w:type="gramStart"/>
      <w:r w:rsidRPr="00FC0BAB">
        <w:rPr>
          <w:rStyle w:val="Zag11"/>
          <w:rFonts w:ascii="Times New Roman" w:eastAsia="@Arial Unicode MS" w:hAnsi="Times New Roman" w:cs="Times New Roman"/>
          <w:sz w:val="24"/>
          <w:szCs w:val="24"/>
        </w:rPr>
        <w:t>.</w:t>
      </w:r>
      <w:r>
        <w:rPr>
          <w:rStyle w:val="Zag11"/>
          <w:rFonts w:ascii="Times New Roman" w:eastAsia="@Arial Unicode MS" w:hAnsi="Times New Roman" w:cs="Times New Roman"/>
          <w:sz w:val="24"/>
          <w:szCs w:val="24"/>
        </w:rPr>
        <w:t>В</w:t>
      </w:r>
      <w:proofErr w:type="gramEnd"/>
      <w:r>
        <w:rPr>
          <w:rStyle w:val="Zag11"/>
          <w:rFonts w:ascii="Times New Roman" w:eastAsia="@Arial Unicode MS" w:hAnsi="Times New Roman" w:cs="Times New Roman"/>
          <w:sz w:val="24"/>
          <w:szCs w:val="24"/>
        </w:rPr>
        <w:t>стреча</w:t>
      </w:r>
      <w:proofErr w:type="spellEnd"/>
      <w:r>
        <w:rPr>
          <w:rStyle w:val="Zag11"/>
          <w:rFonts w:ascii="Times New Roman" w:eastAsia="@Arial Unicode MS" w:hAnsi="Times New Roman" w:cs="Times New Roman"/>
          <w:sz w:val="24"/>
          <w:szCs w:val="24"/>
        </w:rPr>
        <w:t xml:space="preserve"> с ветеранами труда с. </w:t>
      </w:r>
      <w:proofErr w:type="spellStart"/>
      <w:r>
        <w:rPr>
          <w:rStyle w:val="Zag11"/>
          <w:rFonts w:ascii="Times New Roman" w:eastAsia="@Arial Unicode MS" w:hAnsi="Times New Roman" w:cs="Times New Roman"/>
          <w:sz w:val="24"/>
          <w:szCs w:val="24"/>
        </w:rPr>
        <w:t>Б</w:t>
      </w:r>
      <w:r w:rsidRPr="00FC0BAB">
        <w:rPr>
          <w:rStyle w:val="Zag11"/>
          <w:rFonts w:ascii="Times New Roman" w:eastAsia="@Arial Unicode MS" w:hAnsi="Times New Roman" w:cs="Times New Roman"/>
          <w:sz w:val="24"/>
          <w:szCs w:val="24"/>
        </w:rPr>
        <w:t>айряка</w:t>
      </w:r>
      <w:proofErr w:type="spellEnd"/>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7. Кто такой мастер? Что такое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Разобраться с терминами "призвание», "профессия", "мастер», с их соотношением.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8. Из истории слов. Работа со словарём.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9. Профессии наших мам.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женскими профессиями родителей.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10. Сочинение на тему: «Моя мама - мастер».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Мамочка - краткое мини-сочинение.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11. Профессии наших пап.</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Встреча с папами. Совместный с родителями КВН.</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12. Сочинение на тему: «Мой папа - мастер»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Папочка - краткое мини-сочинение.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13. «Кем быть? Каким быть?»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 Выход в библиотеку. Совместное мероприятие.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14.  Бухгалтер.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бухгалтер. Похожие профессии. История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15.  Менеджер.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менеджмент.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16.  Спасатель.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спасатель.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17.  «Калейдоскоп профессий».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профессиями наших шефов.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18.  Кто такой </w:t>
      </w:r>
      <w:proofErr w:type="spellStart"/>
      <w:r w:rsidRPr="00FC0BAB">
        <w:rPr>
          <w:rStyle w:val="Zag11"/>
          <w:rFonts w:ascii="Times New Roman" w:eastAsia="@Arial Unicode MS" w:hAnsi="Times New Roman" w:cs="Times New Roman"/>
          <w:sz w:val="24"/>
          <w:szCs w:val="24"/>
        </w:rPr>
        <w:t>риэлтор</w:t>
      </w:r>
      <w:proofErr w:type="spellEnd"/>
      <w:r w:rsidRPr="00FC0BAB">
        <w:rPr>
          <w:rStyle w:val="Zag11"/>
          <w:rFonts w:ascii="Times New Roman" w:eastAsia="@Arial Unicode MS" w:hAnsi="Times New Roman" w:cs="Times New Roman"/>
          <w:sz w:val="24"/>
          <w:szCs w:val="24"/>
        </w:rPr>
        <w:t xml:space="preserve">?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новой профессией – </w:t>
      </w:r>
      <w:proofErr w:type="spellStart"/>
      <w:r w:rsidRPr="00FC0BAB">
        <w:rPr>
          <w:rStyle w:val="Zag11"/>
          <w:rFonts w:ascii="Times New Roman" w:eastAsia="@Arial Unicode MS" w:hAnsi="Times New Roman" w:cs="Times New Roman"/>
          <w:sz w:val="24"/>
          <w:szCs w:val="24"/>
        </w:rPr>
        <w:t>риэлтор</w:t>
      </w:r>
      <w:proofErr w:type="spellEnd"/>
      <w:r w:rsidRPr="00FC0BAB">
        <w:rPr>
          <w:rStyle w:val="Zag11"/>
          <w:rFonts w:ascii="Times New Roman" w:eastAsia="@Arial Unicode MS" w:hAnsi="Times New Roman" w:cs="Times New Roman"/>
          <w:sz w:val="24"/>
          <w:szCs w:val="24"/>
        </w:rPr>
        <w:t xml:space="preserve">. История профессии.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19.  Кто может работать по профессии </w:t>
      </w:r>
      <w:proofErr w:type="spellStart"/>
      <w:r w:rsidRPr="00FC0BAB">
        <w:rPr>
          <w:rStyle w:val="Zag11"/>
          <w:rFonts w:ascii="Times New Roman" w:eastAsia="@Arial Unicode MS" w:hAnsi="Times New Roman" w:cs="Times New Roman"/>
          <w:sz w:val="24"/>
          <w:szCs w:val="24"/>
        </w:rPr>
        <w:t>риэлтор</w:t>
      </w:r>
      <w:proofErr w:type="spellEnd"/>
      <w:r w:rsidRPr="00FC0BAB">
        <w:rPr>
          <w:rStyle w:val="Zag11"/>
          <w:rFonts w:ascii="Times New Roman" w:eastAsia="@Arial Unicode MS" w:hAnsi="Times New Roman" w:cs="Times New Roman"/>
          <w:sz w:val="24"/>
          <w:szCs w:val="24"/>
        </w:rPr>
        <w:t>? Кому подходит данная профессия. Перспективы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20.  Профессия –  фермер.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профессией – спасатель.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21.  Экскурсия на фермерское угодье.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22.  Экскурсия в центр занятости населения.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центром занятости населения с. </w:t>
      </w:r>
      <w:proofErr w:type="spellStart"/>
      <w:r w:rsidRPr="00FC0BAB">
        <w:rPr>
          <w:rStyle w:val="Zag11"/>
          <w:rFonts w:ascii="Times New Roman" w:eastAsia="@Arial Unicode MS" w:hAnsi="Times New Roman" w:cs="Times New Roman"/>
          <w:sz w:val="24"/>
          <w:szCs w:val="24"/>
        </w:rPr>
        <w:t>Байряка</w:t>
      </w:r>
      <w:proofErr w:type="spellEnd"/>
      <w:r w:rsidRPr="00FC0BAB">
        <w:rPr>
          <w:rStyle w:val="Zag11"/>
          <w:rFonts w:ascii="Times New Roman" w:eastAsia="@Arial Unicode MS" w:hAnsi="Times New Roman" w:cs="Times New Roman"/>
          <w:sz w:val="24"/>
          <w:szCs w:val="24"/>
        </w:rPr>
        <w:t>. Познакомить с основными видами деятельности Центра занятости населения.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23.  КТД «Мой четвероногий друг».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«Экологический суд»: пробуем себя в роли защитников животных.</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24.  Знакомство с профессией бизнесмена.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25.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26.  «Какая профессия меня привлекает?»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Мини – проект.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27.  Поэтическая игротека «В мире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28.  Конкурс рисунков: «Все работы хороши».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29.  Выход в библиотеку.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Совместное мероприятие: «Все работы хороши!»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30.  Художник.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Встреча с родителями, </w:t>
      </w:r>
      <w:proofErr w:type="gramStart"/>
      <w:r w:rsidRPr="00FC0BAB">
        <w:rPr>
          <w:rStyle w:val="Zag11"/>
          <w:rFonts w:ascii="Times New Roman" w:eastAsia="@Arial Unicode MS" w:hAnsi="Times New Roman" w:cs="Times New Roman"/>
          <w:sz w:val="24"/>
          <w:szCs w:val="24"/>
        </w:rPr>
        <w:t>имеющих</w:t>
      </w:r>
      <w:proofErr w:type="gramEnd"/>
      <w:r w:rsidRPr="00FC0BAB">
        <w:rPr>
          <w:rStyle w:val="Zag11"/>
          <w:rFonts w:ascii="Times New Roman" w:eastAsia="@Arial Unicode MS" w:hAnsi="Times New Roman" w:cs="Times New Roman"/>
          <w:sz w:val="24"/>
          <w:szCs w:val="24"/>
        </w:rPr>
        <w:t xml:space="preserve"> отношение к данным специальностям.</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31.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Где может работать художник?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Художник — творческая профессия. Кто может работать по этой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32.  "Профессии нашего посёлка"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Мини-рассказ учащихся о некоторых профессиях нашего поселка. Игра «Определить профессию»</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Занятие 33.  «Пишем «Книгу Мира»».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Сбор и обработка стихотворений, загадок, пословиц о труде. Разучивание стихотворений к празднику.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34.   Итоговое мероприятие совместно с библиотекой «Праздник профессий», конкурс сочинений «Радуга профессий».</w:t>
      </w:r>
    </w:p>
    <w:p w:rsidR="00FC0BAB" w:rsidRPr="00FC0BAB" w:rsidRDefault="00FC0BAB" w:rsidP="00FC0BAB">
      <w:pPr>
        <w:spacing w:after="0" w:line="240" w:lineRule="auto"/>
        <w:rPr>
          <w:rStyle w:val="Zag11"/>
          <w:rFonts w:ascii="Times New Roman" w:eastAsia="@Arial Unicode MS" w:hAnsi="Times New Roman" w:cs="Times New Roman"/>
          <w:b/>
          <w:sz w:val="24"/>
          <w:szCs w:val="24"/>
        </w:rPr>
      </w:pPr>
      <w:r w:rsidRPr="00FC0BAB">
        <w:rPr>
          <w:rStyle w:val="Zag11"/>
          <w:rFonts w:ascii="Times New Roman" w:eastAsia="@Arial Unicode MS" w:hAnsi="Times New Roman" w:cs="Times New Roman"/>
          <w:b/>
          <w:sz w:val="24"/>
          <w:szCs w:val="24"/>
        </w:rPr>
        <w:t>Содержание программы 4 класса: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 Артист.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новой профессией – артист. История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 Метеоролог.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новой профессией – метеоролог.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 Метеоролог.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4. </w:t>
      </w:r>
      <w:proofErr w:type="spellStart"/>
      <w:r w:rsidRPr="00FC0BAB">
        <w:rPr>
          <w:rStyle w:val="Zag11"/>
          <w:rFonts w:ascii="Times New Roman" w:eastAsia="@Arial Unicode MS" w:hAnsi="Times New Roman" w:cs="Times New Roman"/>
          <w:sz w:val="24"/>
          <w:szCs w:val="24"/>
        </w:rPr>
        <w:t>Шоколатье</w:t>
      </w:r>
      <w:proofErr w:type="spellEnd"/>
      <w:r w:rsidRPr="00FC0BAB">
        <w:rPr>
          <w:rStyle w:val="Zag11"/>
          <w:rFonts w:ascii="Times New Roman" w:eastAsia="@Arial Unicode MS" w:hAnsi="Times New Roman" w:cs="Times New Roman"/>
          <w:sz w:val="24"/>
          <w:szCs w:val="24"/>
        </w:rPr>
        <w:t>.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новой профессией – </w:t>
      </w:r>
      <w:proofErr w:type="spellStart"/>
      <w:r w:rsidRPr="00FC0BAB">
        <w:rPr>
          <w:rStyle w:val="Zag11"/>
          <w:rFonts w:ascii="Times New Roman" w:eastAsia="@Arial Unicode MS" w:hAnsi="Times New Roman" w:cs="Times New Roman"/>
          <w:sz w:val="24"/>
          <w:szCs w:val="24"/>
        </w:rPr>
        <w:t>шоколатье</w:t>
      </w:r>
      <w:proofErr w:type="spellEnd"/>
      <w:r w:rsidRPr="00FC0BAB">
        <w:rPr>
          <w:rStyle w:val="Zag11"/>
          <w:rFonts w:ascii="Times New Roman" w:eastAsia="@Arial Unicode MS" w:hAnsi="Times New Roman" w:cs="Times New Roman"/>
          <w:sz w:val="24"/>
          <w:szCs w:val="24"/>
        </w:rPr>
        <w:t>. История профессии. Совершенствовать знания детей о процессе изготовления кондитерских изделий из шоколада.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5. Спецназовец.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новой профессией – спецназовец. Похожие профессии.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6. Кинолог.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новой профессией – кинолог. Рассматривание картинок и фотографий с животными, чтение отрывков из книги К. Сергиенко «До свиданья, овраг», рассказов В. </w:t>
      </w:r>
      <w:proofErr w:type="spellStart"/>
      <w:r w:rsidRPr="00FC0BAB">
        <w:rPr>
          <w:rStyle w:val="Zag11"/>
          <w:rFonts w:ascii="Times New Roman" w:eastAsia="@Arial Unicode MS" w:hAnsi="Times New Roman" w:cs="Times New Roman"/>
          <w:sz w:val="24"/>
          <w:szCs w:val="24"/>
        </w:rPr>
        <w:t>Чаплиной</w:t>
      </w:r>
      <w:proofErr w:type="spellEnd"/>
      <w:r w:rsidRPr="00FC0BAB">
        <w:rPr>
          <w:rStyle w:val="Zag11"/>
          <w:rFonts w:ascii="Times New Roman" w:eastAsia="@Arial Unicode MS" w:hAnsi="Times New Roman" w:cs="Times New Roman"/>
          <w:sz w:val="24"/>
          <w:szCs w:val="24"/>
        </w:rPr>
        <w:t xml:space="preserve"> «</w:t>
      </w:r>
      <w:proofErr w:type="spellStart"/>
      <w:r w:rsidRPr="00FC0BAB">
        <w:rPr>
          <w:rStyle w:val="Zag11"/>
          <w:rFonts w:ascii="Times New Roman" w:eastAsia="@Arial Unicode MS" w:hAnsi="Times New Roman" w:cs="Times New Roman"/>
          <w:sz w:val="24"/>
          <w:szCs w:val="24"/>
        </w:rPr>
        <w:t>Мухтар</w:t>
      </w:r>
      <w:proofErr w:type="spellEnd"/>
      <w:r w:rsidRPr="00FC0BAB">
        <w:rPr>
          <w:rStyle w:val="Zag11"/>
          <w:rFonts w:ascii="Times New Roman" w:eastAsia="@Arial Unicode MS" w:hAnsi="Times New Roman" w:cs="Times New Roman"/>
          <w:sz w:val="24"/>
          <w:szCs w:val="24"/>
        </w:rPr>
        <w:t>», Л. Толстого «Пожарные собаки».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7. Человек – техника. Типы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Развивающие занятия: профессии «инженер»,  «столяр», «плотник» и др. Путешествие с </w:t>
      </w:r>
      <w:proofErr w:type="spellStart"/>
      <w:r w:rsidRPr="00FC0BAB">
        <w:rPr>
          <w:rStyle w:val="Zag11"/>
          <w:rFonts w:ascii="Times New Roman" w:eastAsia="@Arial Unicode MS" w:hAnsi="Times New Roman" w:cs="Times New Roman"/>
          <w:sz w:val="24"/>
          <w:szCs w:val="24"/>
        </w:rPr>
        <w:t>Самоделкиным</w:t>
      </w:r>
      <w:proofErr w:type="spellEnd"/>
      <w:r w:rsidRPr="00FC0BAB">
        <w:rPr>
          <w:rStyle w:val="Zag11"/>
          <w:rFonts w:ascii="Times New Roman" w:eastAsia="@Arial Unicode MS" w:hAnsi="Times New Roman" w:cs="Times New Roman"/>
          <w:sz w:val="24"/>
          <w:szCs w:val="24"/>
        </w:rPr>
        <w:t xml:space="preserve"> «Техника вокруг нас</w:t>
      </w:r>
      <w:proofErr w:type="gramStart"/>
      <w:r w:rsidRPr="00FC0BAB">
        <w:rPr>
          <w:rStyle w:val="Zag11"/>
          <w:rFonts w:ascii="Times New Roman" w:eastAsia="@Arial Unicode MS" w:hAnsi="Times New Roman" w:cs="Times New Roman"/>
          <w:sz w:val="24"/>
          <w:szCs w:val="24"/>
        </w:rPr>
        <w:t>»..</w:t>
      </w:r>
      <w:proofErr w:type="gramEnd"/>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8. Встреча с родителями, чьи профессии связаны с техникой.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Развивающие занятия: профессии «зоолог», «биолог», «ветеринар».  Игра «Здравствуй, инопланетянин!» Викторины, развивающие занятия.</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10. Встреча с людьми, чьи профессии связаны с природой.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Коллективная творческая деятельность «Украсим свою школу, село, планету».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11. Флорист. Профессия или призвание?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Знакомство с новой профессией </w:t>
      </w:r>
      <w:proofErr w:type="gramStart"/>
      <w:r w:rsidRPr="00FC0BAB">
        <w:rPr>
          <w:rStyle w:val="Zag11"/>
          <w:rFonts w:ascii="Times New Roman" w:eastAsia="@Arial Unicode MS" w:hAnsi="Times New Roman" w:cs="Times New Roman"/>
          <w:sz w:val="24"/>
          <w:szCs w:val="24"/>
        </w:rPr>
        <w:t>–ф</w:t>
      </w:r>
      <w:proofErr w:type="gramEnd"/>
      <w:r w:rsidRPr="00FC0BAB">
        <w:rPr>
          <w:rStyle w:val="Zag11"/>
          <w:rFonts w:ascii="Times New Roman" w:eastAsia="@Arial Unicode MS" w:hAnsi="Times New Roman" w:cs="Times New Roman"/>
          <w:sz w:val="24"/>
          <w:szCs w:val="24"/>
        </w:rPr>
        <w:t>лорист. История профессии. Загадки и пословицы о цветах.</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12. Человек – человек. Типы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Развивающее занятие: профессия  «учитель», «библиотекарь» и др. Путешествие с Незнайкой по школе, улице, на которой расположена школа.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13. Встреча с родителями, чьи профессии связаны с работой с людьми.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14. Человек – знак. Типы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Экскурсия в технический кружок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15. Человек – художественный образ. Типы профессий.</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16. Урок-презентация: «Эта профессия меня привлекает».</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17. Человек – техника: черты характера, которыми должен обладать работник.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18. Человек – природа: черты характера, которыми должен обладать работник.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Пословицы и поговорки о природе.</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19. Человек – человек: черты характера, которыми должен обладать работник.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20.Человек – знак: черты характера,  которыми должен обладать работник.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21. Человек – художественный образ: черты характера,  которыми должен обладать работник.</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22. Урок – презентация: «Мой характер»</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23. Ручные орудия труда. Качества, которые необходимы работнику.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24. Механизированные орудия труда. Качества, которые необходимы работнику.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25. Автоматизированные орудия труда. Качества, которые необходимы работнику.</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26. Использование функциональных средств организма.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Анкета для выявления трудового сознания младших школьников.</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27. Условия повышенной моральной ответственности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28. Необычные условия труда: знакомство с профессией археолога и палеонтолога.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lastRenderedPageBreak/>
        <w:t>Занятие 29. Условия труда бытового типа.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30. Условия труда на открытом воздухе. Знакомство с профессией сварщика.</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31. Редкие и интересные профессии нашего посёлка.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Знакомство с редкими и интересными профессиями нашего поселка. Встреча с интересными людьми.</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32. Конкурс сочинений: «Я б </w:t>
      </w:r>
      <w:proofErr w:type="gramStart"/>
      <w:r w:rsidRPr="00FC0BAB">
        <w:rPr>
          <w:rStyle w:val="Zag11"/>
          <w:rFonts w:ascii="Times New Roman" w:eastAsia="@Arial Unicode MS" w:hAnsi="Times New Roman" w:cs="Times New Roman"/>
          <w:sz w:val="24"/>
          <w:szCs w:val="24"/>
        </w:rPr>
        <w:t>в …  пошёл</w:t>
      </w:r>
      <w:proofErr w:type="gramEnd"/>
      <w:r w:rsidRPr="00FC0BAB">
        <w:rPr>
          <w:rStyle w:val="Zag11"/>
          <w:rFonts w:ascii="Times New Roman" w:eastAsia="@Arial Unicode MS" w:hAnsi="Times New Roman" w:cs="Times New Roman"/>
          <w:sz w:val="24"/>
          <w:szCs w:val="24"/>
        </w:rPr>
        <w:t xml:space="preserve">, пусть меня научат!»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 xml:space="preserve">Занятие 33. Урок – презентация: «Это моя будущая профессия»   </w:t>
      </w:r>
    </w:p>
    <w:p w:rsidR="00FC0BAB"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Занятие 34. Праздник «Что мы знаем о профессиях?»</w:t>
      </w:r>
    </w:p>
    <w:p w:rsidR="004C6577" w:rsidRPr="00FC0BAB" w:rsidRDefault="00FC0BAB" w:rsidP="00FC0BAB">
      <w:pPr>
        <w:spacing w:after="0" w:line="240" w:lineRule="auto"/>
        <w:rPr>
          <w:rStyle w:val="Zag11"/>
          <w:rFonts w:ascii="Times New Roman" w:eastAsia="@Arial Unicode MS" w:hAnsi="Times New Roman" w:cs="Times New Roman"/>
          <w:sz w:val="24"/>
          <w:szCs w:val="24"/>
        </w:rPr>
      </w:pPr>
      <w:r w:rsidRPr="00FC0BAB">
        <w:rPr>
          <w:rStyle w:val="Zag11"/>
          <w:rFonts w:ascii="Times New Roman" w:eastAsia="@Arial Unicode MS" w:hAnsi="Times New Roman" w:cs="Times New Roman"/>
          <w:sz w:val="24"/>
          <w:szCs w:val="24"/>
        </w:rPr>
        <w:t>Праздник для родителей и детей «Что мы знаем о профессиях?».</w:t>
      </w:r>
    </w:p>
    <w:p w:rsidR="004C6577" w:rsidRPr="0079799A" w:rsidRDefault="004C6577" w:rsidP="00CE0E3C">
      <w:pPr>
        <w:spacing w:after="0" w:line="240" w:lineRule="auto"/>
        <w:ind w:left="360"/>
        <w:rPr>
          <w:rStyle w:val="Zag11"/>
          <w:rFonts w:ascii="Times New Roman" w:eastAsia="@Arial Unicode MS" w:hAnsi="Times New Roman" w:cs="Times New Roman"/>
          <w:b/>
          <w:sz w:val="24"/>
          <w:szCs w:val="24"/>
        </w:rPr>
      </w:pPr>
      <w:r w:rsidRPr="0079799A">
        <w:rPr>
          <w:rStyle w:val="Zag11"/>
          <w:rFonts w:ascii="Times New Roman" w:eastAsia="@Arial Unicode MS" w:hAnsi="Times New Roman" w:cs="Times New Roman"/>
          <w:b/>
          <w:sz w:val="24"/>
          <w:szCs w:val="24"/>
        </w:rPr>
        <w:t>Планируемые результаты:</w:t>
      </w:r>
    </w:p>
    <w:p w:rsidR="001959C2" w:rsidRPr="0079799A" w:rsidRDefault="001959C2" w:rsidP="00CE0E3C">
      <w:pPr>
        <w:spacing w:after="0" w:line="240" w:lineRule="auto"/>
        <w:jc w:val="center"/>
        <w:rPr>
          <w:rFonts w:ascii="Times New Roman" w:hAnsi="Times New Roman" w:cs="Times New Roman"/>
          <w:b/>
          <w:sz w:val="24"/>
          <w:szCs w:val="24"/>
        </w:rPr>
      </w:pPr>
      <w:r w:rsidRPr="0079799A">
        <w:rPr>
          <w:rStyle w:val="Zag11"/>
          <w:rFonts w:ascii="Times New Roman" w:eastAsia="@Arial Unicode MS" w:hAnsi="Times New Roman" w:cs="Times New Roman"/>
          <w:b/>
          <w:sz w:val="24"/>
          <w:szCs w:val="24"/>
        </w:rPr>
        <w:t xml:space="preserve">Личностные, </w:t>
      </w:r>
      <w:proofErr w:type="spellStart"/>
      <w:r w:rsidRPr="0079799A">
        <w:rPr>
          <w:rStyle w:val="Zag11"/>
          <w:rFonts w:ascii="Times New Roman" w:eastAsia="@Arial Unicode MS" w:hAnsi="Times New Roman" w:cs="Times New Roman"/>
          <w:b/>
          <w:sz w:val="24"/>
          <w:szCs w:val="24"/>
        </w:rPr>
        <w:t>метапредметные</w:t>
      </w:r>
      <w:proofErr w:type="spellEnd"/>
      <w:r w:rsidRPr="0079799A">
        <w:rPr>
          <w:rStyle w:val="Zag11"/>
          <w:rFonts w:ascii="Times New Roman" w:eastAsia="@Arial Unicode MS" w:hAnsi="Times New Roman" w:cs="Times New Roman"/>
          <w:b/>
          <w:sz w:val="24"/>
          <w:szCs w:val="24"/>
        </w:rPr>
        <w:t xml:space="preserve"> и предметные результаты освоения программы </w:t>
      </w:r>
    </w:p>
    <w:p w:rsidR="001959C2" w:rsidRPr="0079799A" w:rsidRDefault="001959C2" w:rsidP="00435300">
      <w:pPr>
        <w:spacing w:after="0" w:line="240" w:lineRule="auto"/>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 xml:space="preserve">В ходе реализации </w:t>
      </w:r>
      <w:r w:rsidR="0031059D" w:rsidRPr="0079799A">
        <w:rPr>
          <w:rFonts w:ascii="Times New Roman" w:eastAsia="Times New Roman" w:hAnsi="Times New Roman" w:cs="Times New Roman"/>
          <w:sz w:val="24"/>
          <w:szCs w:val="24"/>
        </w:rPr>
        <w:t>программы,</w:t>
      </w:r>
      <w:r w:rsidRPr="0079799A">
        <w:rPr>
          <w:rFonts w:ascii="Times New Roman" w:eastAsia="Times New Roman" w:hAnsi="Times New Roman" w:cs="Times New Roman"/>
          <w:sz w:val="24"/>
          <w:szCs w:val="24"/>
        </w:rPr>
        <w:t xml:space="preserve"> обучающиеся должны овладевать специальными знаниями, умениями и навыками. </w:t>
      </w:r>
    </w:p>
    <w:p w:rsidR="001959C2" w:rsidRPr="0079799A" w:rsidRDefault="001959C2" w:rsidP="00435300">
      <w:pPr>
        <w:spacing w:after="0" w:line="240" w:lineRule="auto"/>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К ним относятся:</w:t>
      </w:r>
    </w:p>
    <w:p w:rsidR="001959C2" w:rsidRPr="0079799A" w:rsidRDefault="001959C2" w:rsidP="00435300">
      <w:pPr>
        <w:numPr>
          <w:ilvl w:val="0"/>
          <w:numId w:val="13"/>
        </w:numPr>
        <w:spacing w:after="0" w:line="240" w:lineRule="auto"/>
        <w:ind w:left="0" w:firstLine="0"/>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когнитивные – знания обучающихся о труде, о мире профессий;</w:t>
      </w:r>
    </w:p>
    <w:p w:rsidR="001959C2" w:rsidRPr="0079799A" w:rsidRDefault="001959C2" w:rsidP="00435300">
      <w:pPr>
        <w:numPr>
          <w:ilvl w:val="0"/>
          <w:numId w:val="13"/>
        </w:numPr>
        <w:spacing w:after="0" w:line="240" w:lineRule="auto"/>
        <w:ind w:left="0" w:firstLine="0"/>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мотивационно-личностные – отношение к труду, интерес к профессиям, желание овладеть какой-либо профессиональной деятельностью;</w:t>
      </w:r>
    </w:p>
    <w:p w:rsidR="0031059D" w:rsidRPr="0079799A" w:rsidRDefault="001959C2" w:rsidP="00435300">
      <w:pPr>
        <w:numPr>
          <w:ilvl w:val="0"/>
          <w:numId w:val="13"/>
        </w:numPr>
        <w:spacing w:after="0" w:line="240" w:lineRule="auto"/>
        <w:ind w:left="0" w:firstLine="0"/>
        <w:jc w:val="both"/>
        <w:rPr>
          <w:rFonts w:ascii="Times New Roman" w:eastAsia="Times New Roman" w:hAnsi="Times New Roman" w:cs="Times New Roman"/>
          <w:sz w:val="24"/>
          <w:szCs w:val="24"/>
        </w:rPr>
      </w:pPr>
      <w:r w:rsidRPr="0079799A">
        <w:rPr>
          <w:rFonts w:ascii="Times New Roman" w:eastAsia="Times New Roman" w:hAnsi="Times New Roman" w:cs="Times New Roman"/>
          <w:sz w:val="24"/>
          <w:szCs w:val="24"/>
        </w:rPr>
        <w:t>поведенческие - навыки трудовой деятельности, ответственность, дисциплинированность, самостоятельность в труде.</w:t>
      </w:r>
    </w:p>
    <w:p w:rsidR="001959C2" w:rsidRPr="0079799A" w:rsidRDefault="001959C2" w:rsidP="00CE0E3C">
      <w:pPr>
        <w:spacing w:after="0" w:line="240" w:lineRule="auto"/>
        <w:ind w:firstLine="709"/>
        <w:jc w:val="both"/>
        <w:rPr>
          <w:rFonts w:ascii="Times New Roman" w:hAnsi="Times New Roman" w:cs="Times New Roman"/>
          <w:sz w:val="24"/>
          <w:szCs w:val="24"/>
        </w:rPr>
      </w:pPr>
      <w:proofErr w:type="spellStart"/>
      <w:r w:rsidRPr="0079799A">
        <w:rPr>
          <w:rFonts w:ascii="Times New Roman" w:hAnsi="Times New Roman" w:cs="Times New Roman"/>
          <w:b/>
          <w:sz w:val="24"/>
          <w:szCs w:val="24"/>
        </w:rPr>
        <w:t>Метапредметными</w:t>
      </w:r>
      <w:proofErr w:type="spellEnd"/>
      <w:r w:rsidRPr="0079799A">
        <w:rPr>
          <w:rFonts w:ascii="Times New Roman" w:hAnsi="Times New Roman" w:cs="Times New Roman"/>
          <w:b/>
          <w:sz w:val="24"/>
          <w:szCs w:val="24"/>
        </w:rPr>
        <w:t xml:space="preserve"> результатами</w:t>
      </w:r>
      <w:r w:rsidRPr="0079799A">
        <w:rPr>
          <w:rFonts w:ascii="Times New Roman" w:hAnsi="Times New Roman" w:cs="Times New Roman"/>
          <w:sz w:val="24"/>
          <w:szCs w:val="24"/>
        </w:rPr>
        <w:t xml:space="preserve"> программы внеурочной деятельности по направлению «</w:t>
      </w:r>
      <w:r w:rsidR="00D87B6D" w:rsidRPr="0079799A">
        <w:rPr>
          <w:rFonts w:ascii="Times New Roman" w:hAnsi="Times New Roman" w:cs="Times New Roman"/>
          <w:sz w:val="24"/>
          <w:szCs w:val="24"/>
        </w:rPr>
        <w:t>Путешествие в м</w:t>
      </w:r>
      <w:r w:rsidRPr="0079799A">
        <w:rPr>
          <w:rFonts w:ascii="Times New Roman" w:hAnsi="Times New Roman" w:cs="Times New Roman"/>
          <w:sz w:val="24"/>
          <w:szCs w:val="24"/>
        </w:rPr>
        <w:t>ир профессий» - является формирование следующих универ</w:t>
      </w:r>
      <w:r w:rsidR="00BF37A1" w:rsidRPr="0079799A">
        <w:rPr>
          <w:rFonts w:ascii="Times New Roman" w:hAnsi="Times New Roman" w:cs="Times New Roman"/>
          <w:sz w:val="24"/>
          <w:szCs w:val="24"/>
        </w:rPr>
        <w:t>сальных учебных действий (УУД):</w:t>
      </w:r>
    </w:p>
    <w:p w:rsidR="001959C2" w:rsidRPr="0079799A" w:rsidRDefault="001959C2" w:rsidP="00CE0E3C">
      <w:pPr>
        <w:spacing w:after="0" w:line="240" w:lineRule="auto"/>
        <w:ind w:firstLine="708"/>
        <w:jc w:val="both"/>
        <w:rPr>
          <w:rFonts w:ascii="Times New Roman" w:hAnsi="Times New Roman" w:cs="Times New Roman"/>
          <w:b/>
          <w:sz w:val="24"/>
          <w:szCs w:val="24"/>
        </w:rPr>
      </w:pPr>
      <w:r w:rsidRPr="0079799A">
        <w:rPr>
          <w:rFonts w:ascii="Times New Roman" w:hAnsi="Times New Roman" w:cs="Times New Roman"/>
          <w:b/>
          <w:sz w:val="24"/>
          <w:szCs w:val="24"/>
        </w:rPr>
        <w:t>Регулятивные УУД:</w:t>
      </w:r>
    </w:p>
    <w:p w:rsidR="001959C2" w:rsidRPr="0079799A" w:rsidRDefault="001959C2" w:rsidP="00CE0E3C">
      <w:pPr>
        <w:numPr>
          <w:ilvl w:val="0"/>
          <w:numId w:val="10"/>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Учить высказывать своё предположение (версию) на основе работы с иллюстрацией, учить работать по предложенному учителем плану.</w:t>
      </w:r>
      <w:r w:rsidRPr="0079799A">
        <w:rPr>
          <w:rFonts w:ascii="Times New Roman" w:hAnsi="Times New Roman" w:cs="Times New Roman"/>
          <w:sz w:val="24"/>
          <w:szCs w:val="24"/>
        </w:rPr>
        <w:tab/>
      </w:r>
    </w:p>
    <w:p w:rsidR="001959C2" w:rsidRPr="0079799A" w:rsidRDefault="001959C2" w:rsidP="00CE0E3C">
      <w:pPr>
        <w:numPr>
          <w:ilvl w:val="0"/>
          <w:numId w:val="10"/>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1959C2" w:rsidRPr="0079799A" w:rsidRDefault="001959C2" w:rsidP="00CE0E3C">
      <w:pPr>
        <w:numPr>
          <w:ilvl w:val="0"/>
          <w:numId w:val="10"/>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Учиться совместно с учителем и другими учениками давать эмоциональную оценку деятельности класса на уроке.</w:t>
      </w:r>
    </w:p>
    <w:p w:rsidR="001959C2" w:rsidRPr="0079799A" w:rsidRDefault="001959C2" w:rsidP="00CE0E3C">
      <w:pPr>
        <w:numPr>
          <w:ilvl w:val="0"/>
          <w:numId w:val="10"/>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1959C2" w:rsidRPr="0079799A" w:rsidRDefault="001959C2" w:rsidP="00CE0E3C">
      <w:pPr>
        <w:spacing w:after="0" w:line="240" w:lineRule="auto"/>
        <w:ind w:firstLine="708"/>
        <w:jc w:val="both"/>
        <w:rPr>
          <w:rFonts w:ascii="Times New Roman" w:hAnsi="Times New Roman" w:cs="Times New Roman"/>
          <w:b/>
          <w:sz w:val="24"/>
          <w:szCs w:val="24"/>
        </w:rPr>
      </w:pPr>
      <w:r w:rsidRPr="0079799A">
        <w:rPr>
          <w:rFonts w:ascii="Times New Roman" w:hAnsi="Times New Roman" w:cs="Times New Roman"/>
          <w:b/>
          <w:sz w:val="24"/>
          <w:szCs w:val="24"/>
        </w:rPr>
        <w:t>2. Познавательные УУД:</w:t>
      </w:r>
    </w:p>
    <w:p w:rsidR="001959C2" w:rsidRPr="0079799A" w:rsidRDefault="001959C2" w:rsidP="00CE0E3C">
      <w:pPr>
        <w:numPr>
          <w:ilvl w:val="0"/>
          <w:numId w:val="11"/>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Перерабатывать полученную информацию: делать выводы в результате совместной работы всего класса.</w:t>
      </w:r>
    </w:p>
    <w:p w:rsidR="001959C2" w:rsidRPr="0079799A" w:rsidRDefault="001959C2" w:rsidP="00CE0E3C">
      <w:pPr>
        <w:numPr>
          <w:ilvl w:val="0"/>
          <w:numId w:val="11"/>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1959C2" w:rsidRPr="0079799A" w:rsidRDefault="001959C2" w:rsidP="00CE0E3C">
      <w:pPr>
        <w:spacing w:after="0" w:line="240" w:lineRule="auto"/>
        <w:ind w:firstLine="708"/>
        <w:jc w:val="both"/>
        <w:rPr>
          <w:rFonts w:ascii="Times New Roman" w:hAnsi="Times New Roman" w:cs="Times New Roman"/>
          <w:b/>
          <w:sz w:val="24"/>
          <w:szCs w:val="24"/>
        </w:rPr>
      </w:pPr>
      <w:r w:rsidRPr="0079799A">
        <w:rPr>
          <w:rFonts w:ascii="Times New Roman" w:hAnsi="Times New Roman" w:cs="Times New Roman"/>
          <w:sz w:val="24"/>
          <w:szCs w:val="24"/>
        </w:rPr>
        <w:t xml:space="preserve">   </w:t>
      </w:r>
      <w:r w:rsidRPr="0079799A">
        <w:rPr>
          <w:rFonts w:ascii="Times New Roman" w:hAnsi="Times New Roman" w:cs="Times New Roman"/>
          <w:b/>
          <w:sz w:val="24"/>
          <w:szCs w:val="24"/>
        </w:rPr>
        <w:t>3. Коммуникативные УУД:</w:t>
      </w:r>
    </w:p>
    <w:p w:rsidR="001959C2" w:rsidRPr="0079799A" w:rsidRDefault="001959C2" w:rsidP="00CE0E3C">
      <w:pPr>
        <w:numPr>
          <w:ilvl w:val="0"/>
          <w:numId w:val="12"/>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1959C2" w:rsidRPr="0079799A" w:rsidRDefault="001959C2" w:rsidP="00CE0E3C">
      <w:pPr>
        <w:numPr>
          <w:ilvl w:val="0"/>
          <w:numId w:val="12"/>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Слушать и понимать речь других.</w:t>
      </w:r>
    </w:p>
    <w:p w:rsidR="001959C2" w:rsidRPr="0079799A" w:rsidRDefault="001959C2" w:rsidP="00CE0E3C">
      <w:pPr>
        <w:numPr>
          <w:ilvl w:val="0"/>
          <w:numId w:val="12"/>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Средством формирования этих действий служит технология проблемного диалога (побуждающий и подводящий диалог).</w:t>
      </w:r>
    </w:p>
    <w:p w:rsidR="001959C2" w:rsidRPr="0079799A" w:rsidRDefault="001959C2" w:rsidP="00CE0E3C">
      <w:pPr>
        <w:numPr>
          <w:ilvl w:val="0"/>
          <w:numId w:val="12"/>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Совместно договариваться о правилах общения и поведения в школе и следовать им.</w:t>
      </w:r>
    </w:p>
    <w:p w:rsidR="001959C2" w:rsidRPr="0079799A" w:rsidRDefault="001959C2" w:rsidP="00CE0E3C">
      <w:pPr>
        <w:numPr>
          <w:ilvl w:val="0"/>
          <w:numId w:val="12"/>
        </w:numPr>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Учиться выполнять различные роли в группе (лидера, исполнителя, критика). 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1272E2" w:rsidRPr="0079799A" w:rsidRDefault="0049387D" w:rsidP="0049387D">
      <w:pPr>
        <w:rPr>
          <w:rFonts w:ascii="Times New Roman" w:hAnsi="Times New Roman" w:cs="Times New Roman"/>
          <w:sz w:val="24"/>
          <w:szCs w:val="24"/>
        </w:rPr>
      </w:pPr>
      <w:r w:rsidRPr="0079799A">
        <w:rPr>
          <w:rFonts w:ascii="Times New Roman" w:hAnsi="Times New Roman" w:cs="Times New Roman"/>
          <w:sz w:val="24"/>
          <w:szCs w:val="24"/>
        </w:rPr>
        <w:t xml:space="preserve">                      </w:t>
      </w:r>
    </w:p>
    <w:p w:rsidR="00F435F2" w:rsidRPr="0079799A" w:rsidRDefault="00F435F2" w:rsidP="00435300">
      <w:pPr>
        <w:rPr>
          <w:rFonts w:ascii="Times New Roman" w:hAnsi="Times New Roman" w:cs="Times New Roman"/>
          <w:sz w:val="24"/>
          <w:szCs w:val="24"/>
        </w:rPr>
      </w:pPr>
    </w:p>
    <w:p w:rsidR="003236F8" w:rsidRPr="0079799A" w:rsidRDefault="003236F8" w:rsidP="00F435F2">
      <w:pPr>
        <w:rPr>
          <w:rFonts w:ascii="Times New Roman" w:hAnsi="Times New Roman" w:cs="Times New Roman"/>
          <w:sz w:val="24"/>
          <w:szCs w:val="24"/>
        </w:rPr>
        <w:sectPr w:rsidR="003236F8" w:rsidRPr="0079799A" w:rsidSect="009C2EA7">
          <w:footerReference w:type="default" r:id="rId9"/>
          <w:pgSz w:w="11905" w:h="16837"/>
          <w:pgMar w:top="737" w:right="737" w:bottom="737" w:left="1134" w:header="720" w:footer="720" w:gutter="0"/>
          <w:cols w:space="720"/>
          <w:titlePg/>
          <w:docGrid w:linePitch="360"/>
        </w:sectPr>
      </w:pPr>
    </w:p>
    <w:p w:rsidR="003236F8" w:rsidRPr="0079799A" w:rsidRDefault="003236F8" w:rsidP="00686E76">
      <w:pPr>
        <w:jc w:val="center"/>
        <w:rPr>
          <w:rFonts w:ascii="Times New Roman" w:hAnsi="Times New Roman" w:cs="Times New Roman"/>
          <w:b/>
          <w:sz w:val="24"/>
          <w:szCs w:val="24"/>
        </w:rPr>
      </w:pPr>
      <w:r w:rsidRPr="0079799A">
        <w:rPr>
          <w:rFonts w:ascii="Times New Roman" w:hAnsi="Times New Roman" w:cs="Times New Roman"/>
          <w:b/>
          <w:sz w:val="24"/>
          <w:szCs w:val="24"/>
        </w:rPr>
        <w:lastRenderedPageBreak/>
        <w:t>Тематическое планирование занятий</w:t>
      </w:r>
      <w:r w:rsidR="00314AD8" w:rsidRPr="0079799A">
        <w:rPr>
          <w:rFonts w:ascii="Times New Roman" w:hAnsi="Times New Roman" w:cs="Times New Roman"/>
          <w:b/>
          <w:sz w:val="24"/>
          <w:szCs w:val="24"/>
        </w:rPr>
        <w:t xml:space="preserve"> в 1 классе</w:t>
      </w:r>
    </w:p>
    <w:tbl>
      <w:tblPr>
        <w:tblW w:w="10320" w:type="dxa"/>
        <w:tblInd w:w="-2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51"/>
        <w:gridCol w:w="5358"/>
        <w:gridCol w:w="1276"/>
        <w:gridCol w:w="992"/>
        <w:gridCol w:w="1843"/>
      </w:tblGrid>
      <w:tr w:rsidR="00FC0BAB" w:rsidRPr="0079799A" w:rsidTr="00DE2E87">
        <w:tc>
          <w:tcPr>
            <w:tcW w:w="851" w:type="dxa"/>
            <w:vMerge w:val="restart"/>
            <w:tcBorders>
              <w:top w:val="single" w:sz="4"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b/>
                <w:sz w:val="24"/>
                <w:szCs w:val="24"/>
              </w:rPr>
            </w:pPr>
            <w:r w:rsidRPr="0079799A">
              <w:rPr>
                <w:rFonts w:ascii="Times New Roman" w:hAnsi="Times New Roman" w:cs="Times New Roman"/>
                <w:b/>
                <w:sz w:val="24"/>
                <w:szCs w:val="24"/>
              </w:rPr>
              <w:t>№ занятия</w:t>
            </w:r>
          </w:p>
        </w:tc>
        <w:tc>
          <w:tcPr>
            <w:tcW w:w="5358" w:type="dxa"/>
            <w:vMerge w:val="restart"/>
            <w:tcBorders>
              <w:top w:val="single" w:sz="4" w:space="0" w:color="auto"/>
              <w:left w:val="single" w:sz="6"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b/>
                <w:sz w:val="24"/>
                <w:szCs w:val="24"/>
              </w:rPr>
            </w:pPr>
            <w:r w:rsidRPr="0079799A">
              <w:rPr>
                <w:rFonts w:ascii="Times New Roman" w:hAnsi="Times New Roman" w:cs="Times New Roman"/>
                <w:b/>
                <w:sz w:val="24"/>
                <w:szCs w:val="24"/>
              </w:rPr>
              <w:t>Тема занятия</w:t>
            </w:r>
          </w:p>
        </w:tc>
        <w:tc>
          <w:tcPr>
            <w:tcW w:w="2268" w:type="dxa"/>
            <w:gridSpan w:val="2"/>
            <w:tcBorders>
              <w:top w:val="single" w:sz="4" w:space="0" w:color="auto"/>
              <w:left w:val="single" w:sz="6" w:space="0" w:color="auto"/>
              <w:bottom w:val="single" w:sz="6" w:space="0" w:color="auto"/>
            </w:tcBorders>
          </w:tcPr>
          <w:p w:rsidR="00FC0BAB" w:rsidRPr="0079799A" w:rsidRDefault="00FC0BAB" w:rsidP="00CE0E61">
            <w:pPr>
              <w:jc w:val="center"/>
              <w:rPr>
                <w:rFonts w:ascii="Times New Roman" w:hAnsi="Times New Roman" w:cs="Times New Roman"/>
                <w:b/>
                <w:sz w:val="24"/>
                <w:szCs w:val="24"/>
              </w:rPr>
            </w:pPr>
            <w:r w:rsidRPr="0079799A">
              <w:rPr>
                <w:rFonts w:ascii="Times New Roman" w:hAnsi="Times New Roman" w:cs="Times New Roman"/>
                <w:b/>
                <w:sz w:val="24"/>
                <w:szCs w:val="24"/>
              </w:rPr>
              <w:t>Количество часов</w:t>
            </w:r>
          </w:p>
        </w:tc>
        <w:tc>
          <w:tcPr>
            <w:tcW w:w="1843" w:type="dxa"/>
            <w:vMerge w:val="restart"/>
            <w:tcBorders>
              <w:top w:val="single" w:sz="4" w:space="0" w:color="auto"/>
              <w:left w:val="single" w:sz="6" w:space="0" w:color="auto"/>
            </w:tcBorders>
          </w:tcPr>
          <w:p w:rsidR="00FC0BAB" w:rsidRPr="0079799A" w:rsidRDefault="00DE2E87" w:rsidP="00CE0E61">
            <w:pPr>
              <w:jc w:val="center"/>
              <w:rPr>
                <w:rFonts w:ascii="Times New Roman" w:hAnsi="Times New Roman" w:cs="Times New Roman"/>
                <w:b/>
                <w:sz w:val="24"/>
                <w:szCs w:val="24"/>
              </w:rPr>
            </w:pPr>
            <w:r>
              <w:rPr>
                <w:rFonts w:ascii="Times New Roman" w:hAnsi="Times New Roman" w:cs="Times New Roman"/>
                <w:b/>
                <w:sz w:val="24"/>
                <w:szCs w:val="24"/>
              </w:rPr>
              <w:t>Форма занятий</w:t>
            </w:r>
          </w:p>
        </w:tc>
      </w:tr>
      <w:tr w:rsidR="00FC0BAB" w:rsidRPr="0079799A" w:rsidTr="00DE2E87">
        <w:trPr>
          <w:trHeight w:val="580"/>
        </w:trPr>
        <w:tc>
          <w:tcPr>
            <w:tcW w:w="851" w:type="dxa"/>
            <w:vMerge/>
            <w:tcBorders>
              <w:top w:val="single" w:sz="6"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b/>
                <w:sz w:val="24"/>
                <w:szCs w:val="24"/>
              </w:rPr>
            </w:pPr>
          </w:p>
        </w:tc>
        <w:tc>
          <w:tcPr>
            <w:tcW w:w="5358" w:type="dxa"/>
            <w:vMerge/>
            <w:tcBorders>
              <w:top w:val="single" w:sz="6" w:space="0" w:color="auto"/>
              <w:left w:val="single" w:sz="6"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b/>
                <w:sz w:val="24"/>
                <w:szCs w:val="24"/>
              </w:rPr>
            </w:pP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sz w:val="24"/>
                <w:szCs w:val="24"/>
              </w:rPr>
            </w:pPr>
            <w:r w:rsidRPr="0079799A">
              <w:rPr>
                <w:rFonts w:ascii="Times New Roman" w:hAnsi="Times New Roman" w:cs="Times New Roman"/>
                <w:sz w:val="24"/>
                <w:szCs w:val="24"/>
              </w:rPr>
              <w:t>Теория</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49387D">
            <w:pPr>
              <w:spacing w:after="0" w:line="240" w:lineRule="auto"/>
              <w:jc w:val="center"/>
              <w:rPr>
                <w:rFonts w:ascii="Times New Roman" w:hAnsi="Times New Roman" w:cs="Times New Roman"/>
                <w:sz w:val="24"/>
                <w:szCs w:val="24"/>
              </w:rPr>
            </w:pPr>
            <w:r w:rsidRPr="0079799A">
              <w:rPr>
                <w:rFonts w:ascii="Times New Roman" w:hAnsi="Times New Roman" w:cs="Times New Roman"/>
                <w:sz w:val="24"/>
                <w:szCs w:val="24"/>
              </w:rPr>
              <w:t>Практика</w:t>
            </w:r>
          </w:p>
        </w:tc>
        <w:tc>
          <w:tcPr>
            <w:tcW w:w="1843" w:type="dxa"/>
            <w:vMerge/>
            <w:tcBorders>
              <w:left w:val="single" w:sz="6" w:space="0" w:color="auto"/>
              <w:bottom w:val="single" w:sz="6" w:space="0" w:color="auto"/>
            </w:tcBorders>
          </w:tcPr>
          <w:p w:rsidR="00FC0BAB" w:rsidRPr="0079799A" w:rsidRDefault="00FC0BAB" w:rsidP="00CE0E61">
            <w:pPr>
              <w:jc w:val="center"/>
              <w:rPr>
                <w:rFonts w:ascii="Times New Roman" w:hAnsi="Times New Roman" w:cs="Times New Roman"/>
                <w:sz w:val="24"/>
                <w:szCs w:val="24"/>
              </w:rPr>
            </w:pPr>
          </w:p>
        </w:tc>
      </w:tr>
      <w:tr w:rsidR="00FC0BAB" w:rsidRPr="0079799A" w:rsidTr="00DE2E87">
        <w:trPr>
          <w:trHeight w:val="235"/>
        </w:trPr>
        <w:tc>
          <w:tcPr>
            <w:tcW w:w="851" w:type="dxa"/>
            <w:tcBorders>
              <w:top w:val="single" w:sz="6" w:space="0" w:color="auto"/>
              <w:bottom w:val="single" w:sz="6" w:space="0" w:color="auto"/>
              <w:right w:val="single" w:sz="6" w:space="0" w:color="auto"/>
            </w:tcBorders>
          </w:tcPr>
          <w:p w:rsidR="00FC0BAB" w:rsidRPr="0079799A" w:rsidRDefault="00FC0BAB" w:rsidP="00CE0E61">
            <w:pPr>
              <w:jc w:val="center"/>
              <w:rPr>
                <w:rFonts w:ascii="Times New Roman" w:hAnsi="Times New Roman" w:cs="Times New Roman"/>
                <w:b/>
                <w:sz w:val="24"/>
                <w:szCs w:val="24"/>
              </w:rPr>
            </w:pPr>
          </w:p>
        </w:tc>
        <w:tc>
          <w:tcPr>
            <w:tcW w:w="7626" w:type="dxa"/>
            <w:gridSpan w:val="3"/>
            <w:tcBorders>
              <w:top w:val="single" w:sz="6" w:space="0" w:color="auto"/>
              <w:left w:val="single" w:sz="6" w:space="0" w:color="auto"/>
              <w:bottom w:val="single" w:sz="6" w:space="0" w:color="auto"/>
              <w:right w:val="single" w:sz="6" w:space="0" w:color="auto"/>
            </w:tcBorders>
          </w:tcPr>
          <w:p w:rsidR="00FC0BAB" w:rsidRPr="0079799A" w:rsidRDefault="00FC0BAB" w:rsidP="0049387D">
            <w:pPr>
              <w:spacing w:after="0"/>
              <w:jc w:val="center"/>
              <w:rPr>
                <w:rFonts w:ascii="Times New Roman" w:hAnsi="Times New Roman" w:cs="Times New Roman"/>
                <w:sz w:val="24"/>
                <w:szCs w:val="24"/>
              </w:rPr>
            </w:pPr>
            <w:r w:rsidRPr="0079799A">
              <w:rPr>
                <w:rFonts w:ascii="Times New Roman" w:hAnsi="Times New Roman" w:cs="Times New Roman"/>
                <w:b/>
                <w:bCs/>
                <w:sz w:val="24"/>
                <w:szCs w:val="24"/>
              </w:rPr>
              <w:t>Введение в мир профессий 5 ч</w:t>
            </w:r>
          </w:p>
        </w:tc>
        <w:tc>
          <w:tcPr>
            <w:tcW w:w="1843" w:type="dxa"/>
            <w:tcBorders>
              <w:top w:val="single" w:sz="6" w:space="0" w:color="auto"/>
              <w:left w:val="single" w:sz="6" w:space="0" w:color="auto"/>
              <w:bottom w:val="single" w:sz="6" w:space="0" w:color="auto"/>
              <w:right w:val="single" w:sz="6" w:space="0" w:color="auto"/>
            </w:tcBorders>
          </w:tcPr>
          <w:p w:rsidR="00FC0BAB" w:rsidRPr="0079799A" w:rsidRDefault="00FC0BAB" w:rsidP="00435300">
            <w:pPr>
              <w:ind w:right="850"/>
              <w:jc w:val="center"/>
              <w:rPr>
                <w:rFonts w:ascii="Times New Roman" w:hAnsi="Times New Roman" w:cs="Times New Roman"/>
                <w:b/>
                <w:bCs/>
                <w:sz w:val="24"/>
                <w:szCs w:val="24"/>
              </w:rPr>
            </w:pP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after="0" w:line="240" w:lineRule="auto"/>
              <w:rPr>
                <w:rFonts w:ascii="Times New Roman" w:eastAsia="Calibri" w:hAnsi="Times New Roman" w:cs="Times New Roman"/>
                <w:sz w:val="24"/>
                <w:szCs w:val="24"/>
              </w:rPr>
            </w:pPr>
            <w:r w:rsidRPr="0079799A">
              <w:rPr>
                <w:rFonts w:ascii="Times New Roman" w:eastAsia="Calibri" w:hAnsi="Times New Roman" w:cs="Times New Roman"/>
                <w:sz w:val="24"/>
                <w:szCs w:val="24"/>
              </w:rPr>
              <w:t>Зачем человек трудится?</w:t>
            </w:r>
            <w:r w:rsidRPr="0079799A">
              <w:rPr>
                <w:rFonts w:ascii="Times New Roman" w:eastAsia="Calibri" w:hAnsi="Times New Roman" w:cs="Times New Roman"/>
                <w:sz w:val="24"/>
                <w:szCs w:val="24"/>
              </w:rPr>
              <w:tab/>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p>
        </w:tc>
        <w:tc>
          <w:tcPr>
            <w:tcW w:w="1843" w:type="dxa"/>
            <w:vMerge w:val="restart"/>
            <w:tcBorders>
              <w:top w:val="single" w:sz="6" w:space="0" w:color="auto"/>
              <w:left w:val="single" w:sz="6" w:space="0" w:color="auto"/>
              <w:right w:val="single" w:sz="6" w:space="0" w:color="auto"/>
            </w:tcBorders>
          </w:tcPr>
          <w:p w:rsidR="00FC0BAB" w:rsidRPr="0079799A" w:rsidRDefault="00DE2E87" w:rsidP="00CE0E61">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Беседы</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идактические</w:t>
            </w:r>
            <w:proofErr w:type="spellEnd"/>
            <w:r>
              <w:rPr>
                <w:rFonts w:ascii="Times New Roman" w:hAnsi="Times New Roman" w:cs="Times New Roman"/>
                <w:sz w:val="24"/>
                <w:szCs w:val="24"/>
              </w:rPr>
              <w:t xml:space="preserve"> игры, конкурсы рисунков</w:t>
            </w: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ind w:right="-57"/>
              <w:rPr>
                <w:rFonts w:ascii="Times New Roman" w:eastAsia="Calibri" w:hAnsi="Times New Roman" w:cs="Times New Roman"/>
                <w:sz w:val="24"/>
                <w:szCs w:val="24"/>
              </w:rPr>
            </w:pPr>
            <w:r w:rsidRPr="0079799A">
              <w:rPr>
                <w:rFonts w:ascii="Times New Roman" w:eastAsia="Calibri" w:hAnsi="Times New Roman" w:cs="Times New Roman"/>
                <w:sz w:val="24"/>
                <w:szCs w:val="24"/>
              </w:rPr>
              <w:t>Какие профессии ты знаешь?</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right w:val="single" w:sz="6" w:space="0" w:color="auto"/>
            </w:tcBorders>
          </w:tcPr>
          <w:p w:rsidR="00FC0BAB" w:rsidRPr="0079799A" w:rsidRDefault="00FC0BAB" w:rsidP="00CE0E61">
            <w:pPr>
              <w:spacing w:before="100" w:beforeAutospacing="1" w:after="100" w:afterAutospacing="1"/>
              <w:jc w:val="center"/>
              <w:rPr>
                <w:rFonts w:ascii="Times New Roman" w:hAnsi="Times New Roman" w:cs="Times New Roman"/>
                <w:sz w:val="24"/>
                <w:szCs w:val="24"/>
              </w:rPr>
            </w:pP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pStyle w:val="a7"/>
              <w:snapToGrid w:val="0"/>
              <w:rPr>
                <w:rFonts w:eastAsia="Calibri"/>
                <w:lang w:eastAsia="ru-RU"/>
              </w:rPr>
            </w:pPr>
            <w:r w:rsidRPr="0079799A">
              <w:rPr>
                <w:rFonts w:eastAsia="Calibri"/>
                <w:lang w:eastAsia="ru-RU"/>
              </w:rPr>
              <w:t>Мир интересных профессий</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4</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pStyle w:val="a7"/>
              <w:snapToGrid w:val="0"/>
              <w:rPr>
                <w:rFonts w:eastAsia="Calibri"/>
                <w:lang w:eastAsia="ru-RU"/>
              </w:rPr>
            </w:pPr>
            <w:r w:rsidRPr="0079799A">
              <w:rPr>
                <w:rFonts w:eastAsia="Calibri"/>
                <w:lang w:eastAsia="ru-RU"/>
              </w:rPr>
              <w:t>Чем пахнут ремесла?</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5</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pStyle w:val="a7"/>
              <w:snapToGrid w:val="0"/>
              <w:rPr>
                <w:rFonts w:eastAsia="Calibri"/>
                <w:lang w:eastAsia="ru-RU"/>
              </w:rPr>
            </w:pPr>
            <w:r w:rsidRPr="0079799A">
              <w:rPr>
                <w:rFonts w:eastAsia="Calibri"/>
                <w:lang w:eastAsia="ru-RU"/>
              </w:rPr>
              <w:t>Кем я хочу стать?</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9469" w:type="dxa"/>
            <w:gridSpan w:val="4"/>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eastAsia="Calibri" w:hAnsi="Times New Roman" w:cs="Times New Roman"/>
                <w:b/>
                <w:sz w:val="24"/>
                <w:szCs w:val="24"/>
              </w:rPr>
            </w:pPr>
            <w:r w:rsidRPr="0079799A">
              <w:rPr>
                <w:rFonts w:ascii="Times New Roman" w:eastAsia="Calibri" w:hAnsi="Times New Roman" w:cs="Times New Roman"/>
                <w:b/>
                <w:sz w:val="24"/>
                <w:szCs w:val="24"/>
              </w:rPr>
              <w:t>Профессии в школе 2 ч</w:t>
            </w: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6</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pStyle w:val="a7"/>
              <w:snapToGrid w:val="0"/>
              <w:rPr>
                <w:rFonts w:eastAsia="Calibri"/>
                <w:lang w:eastAsia="ru-RU"/>
              </w:rPr>
            </w:pPr>
            <w:r w:rsidRPr="0079799A">
              <w:rPr>
                <w:rFonts w:eastAsia="Calibri"/>
                <w:lang w:eastAsia="ru-RU"/>
              </w:rPr>
              <w:t>Профессия - учитель</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val="restart"/>
            <w:tcBorders>
              <w:top w:val="single" w:sz="6" w:space="0" w:color="auto"/>
              <w:left w:val="single" w:sz="6" w:space="0" w:color="auto"/>
              <w:right w:val="single" w:sz="6" w:space="0" w:color="auto"/>
            </w:tcBorders>
          </w:tcPr>
          <w:p w:rsidR="00FC0BAB" w:rsidRPr="0079799A" w:rsidRDefault="00DE2E87" w:rsidP="00BE6DE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Беседа, дидактическая </w:t>
            </w:r>
            <w:proofErr w:type="spellStart"/>
            <w:r>
              <w:rPr>
                <w:rFonts w:ascii="Times New Roman" w:hAnsi="Times New Roman" w:cs="Times New Roman"/>
                <w:sz w:val="24"/>
                <w:szCs w:val="24"/>
              </w:rPr>
              <w:t>игра</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кскурсия</w:t>
            </w:r>
            <w:proofErr w:type="spellEnd"/>
            <w:r>
              <w:rPr>
                <w:rFonts w:ascii="Times New Roman" w:hAnsi="Times New Roman" w:cs="Times New Roman"/>
                <w:sz w:val="24"/>
                <w:szCs w:val="24"/>
              </w:rPr>
              <w:t xml:space="preserve"> в сельскую библиотеку</w:t>
            </w:r>
          </w:p>
        </w:tc>
      </w:tr>
      <w:tr w:rsidR="00FC0BAB" w:rsidRPr="0079799A" w:rsidTr="00DE2E87">
        <w:tc>
          <w:tcPr>
            <w:tcW w:w="851" w:type="dxa"/>
            <w:tcBorders>
              <w:top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7</w:t>
            </w:r>
          </w:p>
        </w:tc>
        <w:tc>
          <w:tcPr>
            <w:tcW w:w="5358"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pStyle w:val="a7"/>
              <w:snapToGrid w:val="0"/>
              <w:rPr>
                <w:rFonts w:eastAsia="Calibri"/>
                <w:lang w:eastAsia="ru-RU"/>
              </w:rPr>
            </w:pPr>
            <w:r w:rsidRPr="0079799A">
              <w:rPr>
                <w:rFonts w:eastAsia="Calibri"/>
                <w:lang w:eastAsia="ru-RU"/>
              </w:rPr>
              <w:t xml:space="preserve">Профессия </w:t>
            </w:r>
            <w:proofErr w:type="gramStart"/>
            <w:r w:rsidRPr="0079799A">
              <w:rPr>
                <w:rFonts w:eastAsia="Calibri"/>
                <w:lang w:eastAsia="ru-RU"/>
              </w:rPr>
              <w:t>-б</w:t>
            </w:r>
            <w:proofErr w:type="gramEnd"/>
            <w:r w:rsidRPr="0079799A">
              <w:rPr>
                <w:rFonts w:eastAsia="Calibri"/>
                <w:lang w:eastAsia="ru-RU"/>
              </w:rPr>
              <w:t>иблиотекарь</w:t>
            </w:r>
          </w:p>
        </w:tc>
        <w:tc>
          <w:tcPr>
            <w:tcW w:w="1276"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bottom w:val="single" w:sz="6" w:space="0" w:color="auto"/>
              <w:right w:val="single" w:sz="6" w:space="0" w:color="auto"/>
            </w:tcBorders>
          </w:tcPr>
          <w:p w:rsidR="00FC0BAB" w:rsidRPr="0079799A" w:rsidRDefault="00FC0BAB"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rPr>
          <w:trHeight w:val="308"/>
        </w:trPr>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9469" w:type="dxa"/>
            <w:gridSpan w:val="4"/>
            <w:tcBorders>
              <w:top w:val="single" w:sz="6" w:space="0" w:color="auto"/>
              <w:left w:val="single" w:sz="6" w:space="0" w:color="auto"/>
              <w:bottom w:val="single" w:sz="6" w:space="0" w:color="auto"/>
              <w:right w:val="single" w:sz="6" w:space="0" w:color="auto"/>
            </w:tcBorders>
          </w:tcPr>
          <w:p w:rsidR="00046FA4" w:rsidRPr="0079799A" w:rsidRDefault="00046FA4" w:rsidP="0014154F">
            <w:pPr>
              <w:snapToGrid w:val="0"/>
              <w:jc w:val="center"/>
              <w:rPr>
                <w:rFonts w:ascii="Times New Roman" w:eastAsia="Calibri" w:hAnsi="Times New Roman" w:cs="Times New Roman"/>
                <w:b/>
                <w:sz w:val="24"/>
                <w:szCs w:val="24"/>
              </w:rPr>
            </w:pPr>
            <w:r w:rsidRPr="0079799A">
              <w:rPr>
                <w:rFonts w:ascii="Times New Roman" w:eastAsia="Calibri" w:hAnsi="Times New Roman" w:cs="Times New Roman"/>
                <w:b/>
                <w:sz w:val="24"/>
                <w:szCs w:val="24"/>
              </w:rPr>
              <w:t>Знакомство с  различными  профессиями 12 ч</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8-9</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продавец</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1843" w:type="dxa"/>
            <w:vMerge w:val="restart"/>
            <w:tcBorders>
              <w:top w:val="single" w:sz="6" w:space="0" w:color="auto"/>
              <w:left w:val="single" w:sz="6" w:space="0" w:color="auto"/>
              <w:right w:val="single" w:sz="6" w:space="0" w:color="auto"/>
            </w:tcBorders>
          </w:tcPr>
          <w:p w:rsidR="00046FA4" w:rsidRPr="0079799A" w:rsidRDefault="00DE2E87" w:rsidP="00BE6DE4">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кскурсии,дидактические</w:t>
            </w:r>
            <w:proofErr w:type="spellEnd"/>
            <w:r>
              <w:rPr>
                <w:rFonts w:ascii="Times New Roman" w:hAnsi="Times New Roman" w:cs="Times New Roman"/>
                <w:sz w:val="24"/>
                <w:szCs w:val="24"/>
              </w:rPr>
              <w:t xml:space="preserve"> игры</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10-11</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парикмахер</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12-13</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повар</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14-15</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почтальон</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1843" w:type="dxa"/>
            <w:vMerge/>
            <w:tcBorders>
              <w:left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16-17</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врач</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18-19</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pStyle w:val="a7"/>
              <w:snapToGrid w:val="0"/>
              <w:rPr>
                <w:rFonts w:eastAsia="Calibri"/>
                <w:lang w:eastAsia="ru-RU"/>
              </w:rPr>
            </w:pPr>
            <w:r w:rsidRPr="0079799A">
              <w:rPr>
                <w:rFonts w:eastAsia="Calibri"/>
                <w:lang w:eastAsia="ru-RU"/>
              </w:rPr>
              <w:t>Профессия - художник</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hAnsi="Times New Roman" w:cs="Times New Roman"/>
                <w:sz w:val="24"/>
                <w:szCs w:val="24"/>
              </w:rPr>
            </w:pPr>
          </w:p>
        </w:tc>
        <w:tc>
          <w:tcPr>
            <w:tcW w:w="9469" w:type="dxa"/>
            <w:gridSpan w:val="4"/>
            <w:tcBorders>
              <w:top w:val="single" w:sz="6" w:space="0" w:color="auto"/>
              <w:left w:val="single" w:sz="6" w:space="0" w:color="auto"/>
              <w:bottom w:val="single" w:sz="6" w:space="0" w:color="auto"/>
              <w:right w:val="single" w:sz="6" w:space="0" w:color="auto"/>
            </w:tcBorders>
          </w:tcPr>
          <w:p w:rsidR="00046FA4" w:rsidRPr="0079799A" w:rsidRDefault="00046FA4" w:rsidP="00BE6DE4">
            <w:pPr>
              <w:spacing w:before="100" w:beforeAutospacing="1" w:after="100" w:afterAutospacing="1"/>
              <w:jc w:val="center"/>
              <w:rPr>
                <w:rFonts w:ascii="Times New Roman" w:eastAsia="Calibri" w:hAnsi="Times New Roman" w:cs="Times New Roman"/>
                <w:b/>
                <w:sz w:val="24"/>
                <w:szCs w:val="24"/>
              </w:rPr>
            </w:pPr>
            <w:r w:rsidRPr="0079799A">
              <w:rPr>
                <w:rFonts w:ascii="Times New Roman" w:eastAsia="Calibri" w:hAnsi="Times New Roman" w:cs="Times New Roman"/>
                <w:b/>
                <w:sz w:val="24"/>
                <w:szCs w:val="24"/>
              </w:rPr>
              <w:t>Проект «Азбука профессий» 9ч</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20</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Организационное занятие. Предъявление заданий группам</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1843" w:type="dxa"/>
            <w:vMerge w:val="restart"/>
            <w:tcBorders>
              <w:top w:val="single" w:sz="6" w:space="0" w:color="auto"/>
              <w:left w:val="single" w:sz="6" w:space="0" w:color="auto"/>
              <w:right w:val="single" w:sz="6" w:space="0" w:color="auto"/>
            </w:tcBorders>
          </w:tcPr>
          <w:p w:rsidR="00046FA4" w:rsidRPr="0079799A" w:rsidRDefault="007B70FE" w:rsidP="0014154F">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Практическая работа, защита и </w:t>
            </w:r>
            <w:proofErr w:type="spellStart"/>
            <w:r>
              <w:rPr>
                <w:rFonts w:ascii="Times New Roman" w:hAnsi="Times New Roman" w:cs="Times New Roman"/>
                <w:sz w:val="24"/>
                <w:szCs w:val="24"/>
              </w:rPr>
              <w:t>выстака</w:t>
            </w:r>
            <w:proofErr w:type="spellEnd"/>
            <w:r>
              <w:rPr>
                <w:rFonts w:ascii="Times New Roman" w:hAnsi="Times New Roman" w:cs="Times New Roman"/>
                <w:sz w:val="24"/>
                <w:szCs w:val="24"/>
              </w:rPr>
              <w:t xml:space="preserve"> проектов</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21-22</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 xml:space="preserve">Представление мини-проектов на буквы </w:t>
            </w:r>
            <w:proofErr w:type="gramStart"/>
            <w:r w:rsidRPr="0079799A">
              <w:t>А-Д</w:t>
            </w:r>
            <w:proofErr w:type="gramEnd"/>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23</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Представление мини-проектов на буквы Е-К</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24-25</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Представление мини-проектов на буквы Л-Р</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26-27</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 xml:space="preserve">Представление мини-проектов на буквы </w:t>
            </w:r>
            <w:proofErr w:type="gramStart"/>
            <w:r w:rsidRPr="0079799A">
              <w:t>С-Я</w:t>
            </w:r>
            <w:proofErr w:type="gramEnd"/>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28</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Оформление результатов проекта</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CE0E61">
            <w:pPr>
              <w:spacing w:before="100" w:beforeAutospacing="1" w:after="100" w:afterAutospacing="1"/>
              <w:jc w:val="center"/>
              <w:rPr>
                <w:rFonts w:ascii="Times New Roman" w:hAnsi="Times New Roman" w:cs="Times New Roman"/>
                <w:sz w:val="24"/>
                <w:szCs w:val="24"/>
              </w:rPr>
            </w:pPr>
          </w:p>
        </w:tc>
        <w:tc>
          <w:tcPr>
            <w:tcW w:w="9469" w:type="dxa"/>
            <w:gridSpan w:val="4"/>
            <w:tcBorders>
              <w:top w:val="single" w:sz="6" w:space="0" w:color="auto"/>
              <w:left w:val="single" w:sz="6" w:space="0" w:color="auto"/>
              <w:bottom w:val="single" w:sz="6" w:space="0" w:color="auto"/>
              <w:right w:val="single" w:sz="6" w:space="0" w:color="auto"/>
            </w:tcBorders>
          </w:tcPr>
          <w:p w:rsidR="00046FA4" w:rsidRPr="0079799A" w:rsidRDefault="00046FA4" w:rsidP="00CE0E61">
            <w:pPr>
              <w:spacing w:before="100" w:beforeAutospacing="1" w:after="100" w:afterAutospacing="1"/>
              <w:jc w:val="center"/>
              <w:rPr>
                <w:rFonts w:ascii="Times New Roman" w:eastAsia="Calibri" w:hAnsi="Times New Roman" w:cs="Times New Roman"/>
                <w:b/>
                <w:sz w:val="24"/>
                <w:szCs w:val="24"/>
              </w:rPr>
            </w:pPr>
            <w:r w:rsidRPr="0079799A">
              <w:rPr>
                <w:rFonts w:ascii="Times New Roman" w:eastAsia="Calibri" w:hAnsi="Times New Roman" w:cs="Times New Roman"/>
                <w:b/>
                <w:sz w:val="24"/>
                <w:szCs w:val="24"/>
              </w:rPr>
              <w:t>Профессия моих родителей 3ч</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29-30</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Кем работают мои родители?</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1843" w:type="dxa"/>
            <w:vMerge w:val="restart"/>
            <w:tcBorders>
              <w:top w:val="single" w:sz="6" w:space="0" w:color="auto"/>
              <w:left w:val="single" w:sz="6" w:space="0" w:color="auto"/>
              <w:right w:val="single" w:sz="6" w:space="0" w:color="auto"/>
            </w:tcBorders>
          </w:tcPr>
          <w:p w:rsidR="00046FA4" w:rsidRPr="0079799A" w:rsidRDefault="007B70FE" w:rsidP="0014154F">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Беседы, экскурсии на рабочие места родителей</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AE23C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31</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Встреча с родителями</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CE0E61">
            <w:pPr>
              <w:spacing w:before="100" w:beforeAutospacing="1" w:after="100" w:afterAutospacing="1"/>
              <w:jc w:val="center"/>
              <w:rPr>
                <w:rFonts w:ascii="Times New Roman" w:hAnsi="Times New Roman" w:cs="Times New Roman"/>
                <w:sz w:val="24"/>
                <w:szCs w:val="24"/>
              </w:rPr>
            </w:pPr>
          </w:p>
        </w:tc>
        <w:tc>
          <w:tcPr>
            <w:tcW w:w="9469" w:type="dxa"/>
            <w:gridSpan w:val="4"/>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jc w:val="center"/>
              <w:rPr>
                <w:b/>
                <w:bCs/>
              </w:rPr>
            </w:pPr>
            <w:r w:rsidRPr="0079799A">
              <w:rPr>
                <w:b/>
                <w:bCs/>
              </w:rPr>
              <w:t>Итоговые занятия 2 ч</w:t>
            </w:r>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32</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Викторина «Что мы узнали?»</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1843" w:type="dxa"/>
            <w:vMerge w:val="restart"/>
            <w:tcBorders>
              <w:top w:val="single" w:sz="6" w:space="0" w:color="auto"/>
              <w:left w:val="single" w:sz="6" w:space="0" w:color="auto"/>
              <w:right w:val="single" w:sz="6" w:space="0" w:color="auto"/>
            </w:tcBorders>
          </w:tcPr>
          <w:p w:rsidR="00046FA4" w:rsidRPr="0079799A" w:rsidRDefault="007B70FE" w:rsidP="0014154F">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Викторина,мероприятие</w:t>
            </w:r>
            <w:bookmarkStart w:id="0" w:name="_GoBack"/>
            <w:bookmarkEnd w:id="0"/>
          </w:p>
        </w:tc>
      </w:tr>
      <w:tr w:rsidR="00046FA4" w:rsidRPr="0079799A" w:rsidTr="00DE2E87">
        <w:tc>
          <w:tcPr>
            <w:tcW w:w="851" w:type="dxa"/>
            <w:tcBorders>
              <w:top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33</w:t>
            </w:r>
          </w:p>
        </w:tc>
        <w:tc>
          <w:tcPr>
            <w:tcW w:w="5358"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pStyle w:val="a7"/>
              <w:snapToGrid w:val="0"/>
            </w:pPr>
            <w:r w:rsidRPr="0079799A">
              <w:t xml:space="preserve">Праздник «Все профессии важны, все профессии нужны!» </w:t>
            </w:r>
          </w:p>
        </w:tc>
        <w:tc>
          <w:tcPr>
            <w:tcW w:w="1276"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vMerge/>
            <w:tcBorders>
              <w:left w:val="single" w:sz="6" w:space="0" w:color="auto"/>
              <w:bottom w:val="single" w:sz="6" w:space="0" w:color="auto"/>
              <w:right w:val="single" w:sz="6" w:space="0" w:color="auto"/>
            </w:tcBorders>
          </w:tcPr>
          <w:p w:rsidR="00046FA4" w:rsidRPr="0079799A" w:rsidRDefault="00046FA4" w:rsidP="0014154F">
            <w:pPr>
              <w:spacing w:before="100" w:beforeAutospacing="1" w:after="100" w:afterAutospacing="1"/>
              <w:jc w:val="center"/>
              <w:rPr>
                <w:rFonts w:ascii="Times New Roman" w:hAnsi="Times New Roman" w:cs="Times New Roman"/>
                <w:sz w:val="24"/>
                <w:szCs w:val="24"/>
              </w:rPr>
            </w:pPr>
          </w:p>
        </w:tc>
      </w:tr>
    </w:tbl>
    <w:p w:rsidR="003236F8" w:rsidRPr="0079799A" w:rsidRDefault="003236F8" w:rsidP="00C80D1A">
      <w:pPr>
        <w:jc w:val="center"/>
        <w:rPr>
          <w:rFonts w:ascii="Times New Roman" w:hAnsi="Times New Roman" w:cs="Times New Roman"/>
          <w:b/>
          <w:sz w:val="24"/>
          <w:szCs w:val="24"/>
        </w:rPr>
      </w:pPr>
      <w:r w:rsidRPr="0079799A">
        <w:rPr>
          <w:rFonts w:ascii="Times New Roman" w:hAnsi="Times New Roman" w:cs="Times New Roman"/>
          <w:b/>
          <w:sz w:val="24"/>
          <w:szCs w:val="24"/>
        </w:rPr>
        <w:t>Тематическое планирование</w:t>
      </w:r>
      <w:r w:rsidRPr="0079799A">
        <w:rPr>
          <w:rFonts w:ascii="Times New Roman" w:hAnsi="Times New Roman" w:cs="Times New Roman"/>
          <w:sz w:val="24"/>
          <w:szCs w:val="24"/>
        </w:rPr>
        <w:t xml:space="preserve"> </w:t>
      </w:r>
      <w:r w:rsidR="00BE6DE4" w:rsidRPr="0079799A">
        <w:rPr>
          <w:rFonts w:ascii="Times New Roman" w:hAnsi="Times New Roman" w:cs="Times New Roman"/>
          <w:sz w:val="24"/>
          <w:szCs w:val="24"/>
        </w:rPr>
        <w:t>во 2 классе</w:t>
      </w:r>
    </w:p>
    <w:tbl>
      <w:tblPr>
        <w:tblW w:w="10320" w:type="dxa"/>
        <w:tblInd w:w="-2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10"/>
        <w:gridCol w:w="4507"/>
        <w:gridCol w:w="2126"/>
        <w:gridCol w:w="1134"/>
        <w:gridCol w:w="1843"/>
      </w:tblGrid>
      <w:tr w:rsidR="00DE2E87" w:rsidRPr="0079799A" w:rsidTr="001F1B3B">
        <w:tc>
          <w:tcPr>
            <w:tcW w:w="710" w:type="dxa"/>
            <w:vMerge w:val="restart"/>
            <w:tcBorders>
              <w:top w:val="single" w:sz="4" w:space="0" w:color="auto"/>
              <w:bottom w:val="single" w:sz="6" w:space="0" w:color="auto"/>
              <w:right w:val="single" w:sz="6" w:space="0" w:color="auto"/>
            </w:tcBorders>
          </w:tcPr>
          <w:p w:rsidR="00DE2E87" w:rsidRPr="0079799A" w:rsidRDefault="00DE2E87" w:rsidP="00DE2E87">
            <w:pPr>
              <w:spacing w:after="0"/>
              <w:jc w:val="center"/>
              <w:rPr>
                <w:rFonts w:ascii="Times New Roman" w:hAnsi="Times New Roman" w:cs="Times New Roman"/>
                <w:b/>
                <w:sz w:val="24"/>
                <w:szCs w:val="24"/>
              </w:rPr>
            </w:pPr>
            <w:r w:rsidRPr="0079799A">
              <w:rPr>
                <w:rFonts w:ascii="Times New Roman" w:hAnsi="Times New Roman" w:cs="Times New Roman"/>
                <w:b/>
                <w:sz w:val="24"/>
                <w:szCs w:val="24"/>
              </w:rPr>
              <w:lastRenderedPageBreak/>
              <w:t>№ занятия</w:t>
            </w:r>
          </w:p>
        </w:tc>
        <w:tc>
          <w:tcPr>
            <w:tcW w:w="4507" w:type="dxa"/>
            <w:vMerge w:val="restart"/>
            <w:tcBorders>
              <w:top w:val="single" w:sz="4" w:space="0" w:color="auto"/>
              <w:left w:val="single" w:sz="6" w:space="0" w:color="auto"/>
              <w:bottom w:val="single" w:sz="6" w:space="0" w:color="auto"/>
              <w:right w:val="single" w:sz="6" w:space="0" w:color="auto"/>
            </w:tcBorders>
          </w:tcPr>
          <w:p w:rsidR="00DE2E87" w:rsidRPr="0079799A" w:rsidRDefault="00DE2E87" w:rsidP="00DE2E87">
            <w:pPr>
              <w:spacing w:after="0"/>
              <w:jc w:val="center"/>
              <w:rPr>
                <w:rFonts w:ascii="Times New Roman" w:hAnsi="Times New Roman" w:cs="Times New Roman"/>
                <w:b/>
                <w:sz w:val="24"/>
                <w:szCs w:val="24"/>
              </w:rPr>
            </w:pPr>
            <w:r w:rsidRPr="0079799A">
              <w:rPr>
                <w:rFonts w:ascii="Times New Roman" w:hAnsi="Times New Roman" w:cs="Times New Roman"/>
                <w:b/>
                <w:sz w:val="24"/>
                <w:szCs w:val="24"/>
              </w:rPr>
              <w:t>Тема занятия</w:t>
            </w:r>
          </w:p>
        </w:tc>
        <w:tc>
          <w:tcPr>
            <w:tcW w:w="2126" w:type="dxa"/>
            <w:vMerge w:val="restart"/>
            <w:tcBorders>
              <w:top w:val="single" w:sz="4" w:space="0" w:color="auto"/>
              <w:left w:val="single" w:sz="6" w:space="0" w:color="auto"/>
              <w:right w:val="single" w:sz="6" w:space="0" w:color="auto"/>
            </w:tcBorders>
          </w:tcPr>
          <w:p w:rsidR="00DE2E87" w:rsidRPr="00DE2E87" w:rsidRDefault="00DE2E87" w:rsidP="00DE2E87">
            <w:pPr>
              <w:spacing w:after="0"/>
              <w:jc w:val="center"/>
              <w:rPr>
                <w:rFonts w:ascii="Times New Roman" w:hAnsi="Times New Roman" w:cs="Times New Roman"/>
                <w:sz w:val="24"/>
                <w:szCs w:val="24"/>
              </w:rPr>
            </w:pPr>
            <w:r w:rsidRPr="00DE2E87">
              <w:rPr>
                <w:rFonts w:ascii="Times New Roman" w:hAnsi="Times New Roman" w:cs="Times New Roman"/>
                <w:sz w:val="24"/>
                <w:szCs w:val="24"/>
              </w:rPr>
              <w:t>Форма проведения занятий</w:t>
            </w:r>
          </w:p>
        </w:tc>
        <w:tc>
          <w:tcPr>
            <w:tcW w:w="2977" w:type="dxa"/>
            <w:gridSpan w:val="2"/>
            <w:tcBorders>
              <w:top w:val="single" w:sz="4" w:space="0" w:color="auto"/>
              <w:left w:val="single" w:sz="6" w:space="0" w:color="auto"/>
              <w:bottom w:val="single" w:sz="6" w:space="0" w:color="auto"/>
            </w:tcBorders>
          </w:tcPr>
          <w:p w:rsidR="00DE2E87" w:rsidRPr="0079799A" w:rsidRDefault="00DE2E87" w:rsidP="00DE2E87">
            <w:pPr>
              <w:spacing w:after="0"/>
              <w:jc w:val="center"/>
              <w:rPr>
                <w:rFonts w:ascii="Times New Roman" w:hAnsi="Times New Roman" w:cs="Times New Roman"/>
                <w:b/>
                <w:sz w:val="24"/>
                <w:szCs w:val="24"/>
              </w:rPr>
            </w:pPr>
            <w:r w:rsidRPr="0079799A">
              <w:rPr>
                <w:rFonts w:ascii="Times New Roman" w:hAnsi="Times New Roman" w:cs="Times New Roman"/>
                <w:b/>
                <w:sz w:val="24"/>
                <w:szCs w:val="24"/>
              </w:rPr>
              <w:t>Количество часов</w:t>
            </w:r>
          </w:p>
        </w:tc>
      </w:tr>
      <w:tr w:rsidR="00DE2E87" w:rsidRPr="0079799A" w:rsidTr="001F1B3B">
        <w:trPr>
          <w:trHeight w:val="297"/>
        </w:trPr>
        <w:tc>
          <w:tcPr>
            <w:tcW w:w="710" w:type="dxa"/>
            <w:vMerge/>
            <w:tcBorders>
              <w:top w:val="single" w:sz="6" w:space="0" w:color="auto"/>
              <w:bottom w:val="single" w:sz="6" w:space="0" w:color="auto"/>
              <w:right w:val="single" w:sz="6" w:space="0" w:color="auto"/>
            </w:tcBorders>
          </w:tcPr>
          <w:p w:rsidR="00DE2E87" w:rsidRPr="0079799A" w:rsidRDefault="00DE2E87" w:rsidP="00DE2E87">
            <w:pPr>
              <w:spacing w:after="0"/>
              <w:jc w:val="center"/>
              <w:rPr>
                <w:rFonts w:ascii="Times New Roman" w:hAnsi="Times New Roman" w:cs="Times New Roman"/>
                <w:b/>
                <w:sz w:val="24"/>
                <w:szCs w:val="24"/>
              </w:rPr>
            </w:pPr>
          </w:p>
        </w:tc>
        <w:tc>
          <w:tcPr>
            <w:tcW w:w="4507" w:type="dxa"/>
            <w:vMerge/>
            <w:tcBorders>
              <w:top w:val="single" w:sz="6" w:space="0" w:color="auto"/>
              <w:left w:val="single" w:sz="6" w:space="0" w:color="auto"/>
              <w:bottom w:val="single" w:sz="6" w:space="0" w:color="auto"/>
              <w:right w:val="single" w:sz="6" w:space="0" w:color="auto"/>
            </w:tcBorders>
          </w:tcPr>
          <w:p w:rsidR="00DE2E87" w:rsidRPr="0079799A" w:rsidRDefault="00DE2E87" w:rsidP="00DE2E87">
            <w:pPr>
              <w:spacing w:after="0"/>
              <w:jc w:val="center"/>
              <w:rPr>
                <w:rFonts w:ascii="Times New Roman" w:hAnsi="Times New Roman" w:cs="Times New Roman"/>
                <w:b/>
                <w:sz w:val="24"/>
                <w:szCs w:val="24"/>
              </w:rPr>
            </w:pPr>
          </w:p>
        </w:tc>
        <w:tc>
          <w:tcPr>
            <w:tcW w:w="2126" w:type="dxa"/>
            <w:vMerge/>
            <w:tcBorders>
              <w:left w:val="single" w:sz="6" w:space="0" w:color="auto"/>
              <w:bottom w:val="single" w:sz="6" w:space="0" w:color="auto"/>
              <w:right w:val="single" w:sz="6" w:space="0" w:color="auto"/>
            </w:tcBorders>
          </w:tcPr>
          <w:p w:rsidR="00DE2E87" w:rsidRPr="0079799A" w:rsidRDefault="00DE2E87" w:rsidP="00DE2E87">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DE2E87">
            <w:pPr>
              <w:spacing w:after="0" w:line="240" w:lineRule="auto"/>
              <w:jc w:val="center"/>
              <w:rPr>
                <w:rFonts w:ascii="Times New Roman" w:hAnsi="Times New Roman" w:cs="Times New Roman"/>
                <w:sz w:val="24"/>
                <w:szCs w:val="24"/>
              </w:rPr>
            </w:pPr>
            <w:r w:rsidRPr="0079799A">
              <w:rPr>
                <w:rFonts w:ascii="Times New Roman" w:hAnsi="Times New Roman" w:cs="Times New Roman"/>
                <w:sz w:val="24"/>
                <w:szCs w:val="24"/>
              </w:rPr>
              <w:t>Теория</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DE2E87">
            <w:pPr>
              <w:spacing w:after="0" w:line="240" w:lineRule="auto"/>
              <w:jc w:val="center"/>
              <w:rPr>
                <w:rFonts w:ascii="Times New Roman" w:hAnsi="Times New Roman" w:cs="Times New Roman"/>
                <w:sz w:val="24"/>
                <w:szCs w:val="24"/>
              </w:rPr>
            </w:pPr>
            <w:r w:rsidRPr="0079799A">
              <w:rPr>
                <w:rFonts w:ascii="Times New Roman" w:hAnsi="Times New Roman" w:cs="Times New Roman"/>
                <w:sz w:val="24"/>
                <w:szCs w:val="24"/>
              </w:rPr>
              <w:t>Практика</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rPr>
                <w:rFonts w:ascii="Times New Roman" w:hAnsi="Times New Roman" w:cs="Times New Roman"/>
                <w:sz w:val="24"/>
                <w:szCs w:val="24"/>
              </w:rPr>
            </w:pPr>
            <w:r w:rsidRPr="0079799A">
              <w:rPr>
                <w:rFonts w:ascii="Times New Roman" w:hAnsi="Times New Roman" w:cs="Times New Roman"/>
                <w:sz w:val="24"/>
                <w:szCs w:val="24"/>
              </w:rPr>
              <w:t xml:space="preserve">Мы построим новый дом </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Беседа</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онструктирование</w:t>
            </w:r>
            <w:proofErr w:type="spellEnd"/>
            <w:r>
              <w:rPr>
                <w:rFonts w:ascii="Times New Roman" w:hAnsi="Times New Roman" w:cs="Times New Roman"/>
                <w:sz w:val="24"/>
                <w:szCs w:val="24"/>
              </w:rPr>
              <w:t xml:space="preserve"> из бумаги</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Кто такой  - </w:t>
            </w:r>
            <w:hyperlink r:id="rId10" w:tooltip="Дизайнер" w:history="1">
              <w:r w:rsidRPr="0079799A">
                <w:rPr>
                  <w:rFonts w:ascii="Times New Roman" w:hAnsi="Times New Roman" w:cs="Times New Roman"/>
                  <w:sz w:val="24"/>
                  <w:szCs w:val="24"/>
                </w:rPr>
                <w:t>дизайнер</w:t>
              </w:r>
            </w:hyperlink>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Самый классный -  классный уголок</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диспуты</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EC2197">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4</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Как составить букет</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EC2197">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5</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Фигурки из цветов</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D033C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6</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Кто такой </w:t>
            </w:r>
            <w:hyperlink r:id="rId11" w:tooltip="Скульптор" w:history="1">
              <w:r w:rsidRPr="0079799A">
                <w:rPr>
                  <w:rFonts w:ascii="Times New Roman" w:hAnsi="Times New Roman" w:cs="Times New Roman"/>
                  <w:sz w:val="24"/>
                  <w:szCs w:val="24"/>
                </w:rPr>
                <w:t>скульптор</w:t>
              </w:r>
            </w:hyperlink>
          </w:p>
        </w:tc>
        <w:tc>
          <w:tcPr>
            <w:tcW w:w="2126" w:type="dxa"/>
            <w:vMerge w:val="restart"/>
            <w:tcBorders>
              <w:top w:val="single" w:sz="6" w:space="0" w:color="auto"/>
              <w:left w:val="single" w:sz="6" w:space="0" w:color="auto"/>
              <w:right w:val="single" w:sz="6" w:space="0" w:color="auto"/>
            </w:tcBorders>
          </w:tcPr>
          <w:p w:rsidR="00DE2E87" w:rsidRDefault="00DE2E87" w:rsidP="00DE2E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Беседа,</w:t>
            </w:r>
          </w:p>
          <w:p w:rsidR="00DE2E87" w:rsidRPr="0079799A" w:rsidRDefault="00DE2E87" w:rsidP="00DE2E8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практческая</w:t>
            </w:r>
            <w:proofErr w:type="spellEnd"/>
            <w:r>
              <w:rPr>
                <w:rFonts w:ascii="Times New Roman" w:hAnsi="Times New Roman" w:cs="Times New Roman"/>
                <w:sz w:val="24"/>
                <w:szCs w:val="24"/>
              </w:rPr>
              <w:t xml:space="preserve"> работа</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D033C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7</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Лепка из глины</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8</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Маленькие фея. Как придумать аромат</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9</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Кто шьёт новую одежду.  В гости на швейную фабрику, ателье</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Виртуальная экскурсия</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10</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Вкусная профессия. Кто готовит нам обед</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11</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Моя мама - </w:t>
            </w:r>
            <w:hyperlink r:id="rId12" w:tooltip="Парикмахер" w:history="1">
              <w:r w:rsidRPr="0079799A">
                <w:rPr>
                  <w:rFonts w:ascii="Times New Roman" w:hAnsi="Times New Roman" w:cs="Times New Roman"/>
                  <w:sz w:val="24"/>
                  <w:szCs w:val="24"/>
                </w:rPr>
                <w:t>парикмахер</w:t>
              </w:r>
            </w:hyperlink>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DE2E87" w:rsidRPr="0079799A" w:rsidTr="007276AA">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12</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«Уронили мишку на пол, оторвали мишке лапу» Новая жизнь старым вещам</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Пракическая</w:t>
            </w:r>
            <w:proofErr w:type="spellEnd"/>
            <w:r>
              <w:rPr>
                <w:rFonts w:ascii="Times New Roman" w:hAnsi="Times New Roman" w:cs="Times New Roman"/>
                <w:sz w:val="24"/>
                <w:szCs w:val="24"/>
              </w:rPr>
              <w:t xml:space="preserve"> работа</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173517">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13</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rPr>
                <w:rFonts w:ascii="Times New Roman" w:hAnsi="Times New Roman" w:cs="Times New Roman"/>
                <w:sz w:val="24"/>
                <w:szCs w:val="24"/>
              </w:rPr>
            </w:pPr>
            <w:r w:rsidRPr="0079799A">
              <w:rPr>
                <w:rFonts w:ascii="Times New Roman" w:hAnsi="Times New Roman" w:cs="Times New Roman"/>
                <w:sz w:val="24"/>
                <w:szCs w:val="24"/>
              </w:rPr>
              <w:t>Кто украшает книжку.</w:t>
            </w:r>
          </w:p>
        </w:tc>
        <w:tc>
          <w:tcPr>
            <w:tcW w:w="2126" w:type="dxa"/>
            <w:vMerge/>
            <w:tcBorders>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173517">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14</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rPr>
                <w:rFonts w:ascii="Times New Roman" w:hAnsi="Times New Roman" w:cs="Times New Roman"/>
                <w:sz w:val="24"/>
                <w:szCs w:val="24"/>
              </w:rPr>
            </w:pPr>
            <w:r w:rsidRPr="0079799A">
              <w:rPr>
                <w:rFonts w:ascii="Times New Roman" w:hAnsi="Times New Roman" w:cs="Times New Roman"/>
                <w:sz w:val="24"/>
                <w:szCs w:val="24"/>
              </w:rPr>
              <w:t>Рисуем сказку. Компьютерная иллюстрация</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15</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Кто рисует картины </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16</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Художники -  детям</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Виртуальная экскурсия</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DE2E87" w:rsidRPr="0079799A" w:rsidTr="009A49DB">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17</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color w:val="000000"/>
                <w:sz w:val="24"/>
                <w:szCs w:val="24"/>
              </w:rPr>
            </w:pPr>
            <w:r w:rsidRPr="0079799A">
              <w:rPr>
                <w:rFonts w:ascii="Times New Roman" w:hAnsi="Times New Roman" w:cs="Times New Roman"/>
                <w:color w:val="000000"/>
                <w:sz w:val="24"/>
                <w:szCs w:val="24"/>
              </w:rPr>
              <w:t>Когда возникла музыка. Музыканты оркестра</w:t>
            </w:r>
          </w:p>
        </w:tc>
        <w:tc>
          <w:tcPr>
            <w:tcW w:w="2126" w:type="dxa"/>
            <w:vMerge w:val="restart"/>
            <w:tcBorders>
              <w:top w:val="single" w:sz="6" w:space="0" w:color="auto"/>
              <w:left w:val="single" w:sz="6" w:space="0" w:color="auto"/>
              <w:right w:val="single" w:sz="6" w:space="0" w:color="auto"/>
            </w:tcBorders>
          </w:tcPr>
          <w:p w:rsidR="00DE2E87"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Беседы</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икторина</w:t>
            </w:r>
            <w:proofErr w:type="spellEnd"/>
          </w:p>
          <w:p w:rsidR="00DE2E87"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миниконцерт</w:t>
            </w:r>
            <w:proofErr w:type="spellEnd"/>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9A49DB">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18</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 xml:space="preserve">Кто сочиняет музыку </w:t>
            </w:r>
          </w:p>
        </w:tc>
        <w:tc>
          <w:tcPr>
            <w:tcW w:w="2126" w:type="dxa"/>
            <w:vMerge/>
            <w:tcBorders>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9A49DB">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19</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Композиторы - детям</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20</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rPr>
                <w:rFonts w:ascii="Times New Roman" w:hAnsi="Times New Roman" w:cs="Times New Roman"/>
                <w:color w:val="000000"/>
                <w:sz w:val="24"/>
                <w:szCs w:val="24"/>
              </w:rPr>
            </w:pPr>
            <w:r w:rsidRPr="0079799A">
              <w:rPr>
                <w:rFonts w:ascii="Times New Roman" w:hAnsi="Times New Roman" w:cs="Times New Roman"/>
                <w:color w:val="000000"/>
                <w:sz w:val="24"/>
                <w:szCs w:val="24"/>
              </w:rPr>
              <w:t xml:space="preserve">Чем занимается </w:t>
            </w:r>
            <w:hyperlink r:id="rId13" w:tooltip="Дирижёр" w:history="1">
              <w:r w:rsidRPr="0079799A">
                <w:rPr>
                  <w:rFonts w:ascii="Times New Roman" w:hAnsi="Times New Roman" w:cs="Times New Roman"/>
                  <w:color w:val="000000"/>
                  <w:sz w:val="24"/>
                  <w:szCs w:val="24"/>
                </w:rPr>
                <w:t>дирижёр</w:t>
              </w:r>
            </w:hyperlink>
            <w:r w:rsidRPr="0079799A">
              <w:rPr>
                <w:rFonts w:ascii="Times New Roman" w:hAnsi="Times New Roman" w:cs="Times New Roman"/>
                <w:color w:val="000000"/>
                <w:sz w:val="24"/>
                <w:szCs w:val="24"/>
              </w:rPr>
              <w:t>. Оркестр. Волшебная палочка дирижёра</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DE2E87" w:rsidRPr="0079799A" w:rsidTr="00D15FA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21</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 xml:space="preserve">Как стать писателем. Проба пера </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кскурсия</w:t>
            </w:r>
            <w:proofErr w:type="spellEnd"/>
            <w:r>
              <w:rPr>
                <w:rFonts w:ascii="Times New Roman" w:hAnsi="Times New Roman" w:cs="Times New Roman"/>
                <w:sz w:val="24"/>
                <w:szCs w:val="24"/>
              </w:rPr>
              <w:t xml:space="preserve"> в сельскую </w:t>
            </w:r>
            <w:proofErr w:type="spellStart"/>
            <w:r>
              <w:rPr>
                <w:rFonts w:ascii="Times New Roman" w:hAnsi="Times New Roman" w:cs="Times New Roman"/>
                <w:sz w:val="24"/>
                <w:szCs w:val="24"/>
              </w:rPr>
              <w:t>библиотеку,встреча</w:t>
            </w:r>
            <w:proofErr w:type="spellEnd"/>
            <w:r>
              <w:rPr>
                <w:rFonts w:ascii="Times New Roman" w:hAnsi="Times New Roman" w:cs="Times New Roman"/>
                <w:sz w:val="24"/>
                <w:szCs w:val="24"/>
              </w:rPr>
              <w:t xml:space="preserve"> с писателями</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D15FA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22</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Писатели - детям</w:t>
            </w:r>
          </w:p>
        </w:tc>
        <w:tc>
          <w:tcPr>
            <w:tcW w:w="2126" w:type="dxa"/>
            <w:vMerge/>
            <w:tcBorders>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D15FA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23</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 xml:space="preserve">Как рождаются стихи. Про </w:t>
            </w:r>
            <w:hyperlink r:id="rId14" w:tooltip="Поэт" w:history="1">
              <w:proofErr w:type="gramStart"/>
              <w:r w:rsidRPr="0079799A">
                <w:rPr>
                  <w:rFonts w:ascii="Times New Roman" w:hAnsi="Times New Roman" w:cs="Times New Roman"/>
                  <w:color w:val="000000"/>
                  <w:sz w:val="24"/>
                  <w:szCs w:val="24"/>
                </w:rPr>
                <w:t>поэт</w:t>
              </w:r>
            </w:hyperlink>
            <w:r w:rsidRPr="0079799A">
              <w:rPr>
                <w:rFonts w:ascii="Times New Roman" w:hAnsi="Times New Roman" w:cs="Times New Roman"/>
                <w:color w:val="000000"/>
                <w:sz w:val="24"/>
                <w:szCs w:val="24"/>
              </w:rPr>
              <w:t>ов</w:t>
            </w:r>
            <w:proofErr w:type="gramEnd"/>
            <w:r w:rsidRPr="0079799A">
              <w:rPr>
                <w:rFonts w:ascii="Times New Roman" w:hAnsi="Times New Roman" w:cs="Times New Roman"/>
                <w:color w:val="000000"/>
                <w:sz w:val="24"/>
                <w:szCs w:val="24"/>
              </w:rPr>
              <w:t>.</w:t>
            </w:r>
          </w:p>
        </w:tc>
        <w:tc>
          <w:tcPr>
            <w:tcW w:w="2126" w:type="dxa"/>
            <w:vMerge/>
            <w:tcBorders>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D15FA4">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24</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jc w:val="both"/>
              <w:rPr>
                <w:rFonts w:ascii="Times New Roman" w:hAnsi="Times New Roman" w:cs="Times New Roman"/>
                <w:color w:val="000000"/>
                <w:sz w:val="24"/>
                <w:szCs w:val="24"/>
              </w:rPr>
            </w:pPr>
            <w:r w:rsidRPr="0079799A">
              <w:rPr>
                <w:rFonts w:ascii="Times New Roman" w:hAnsi="Times New Roman" w:cs="Times New Roman"/>
                <w:color w:val="000000"/>
                <w:sz w:val="24"/>
                <w:szCs w:val="24"/>
              </w:rPr>
              <w:t xml:space="preserve">Поэты – детям </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25</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jc w:val="both"/>
              <w:rPr>
                <w:rFonts w:ascii="Times New Roman" w:hAnsi="Times New Roman" w:cs="Times New Roman"/>
                <w:sz w:val="24"/>
                <w:szCs w:val="24"/>
              </w:rPr>
            </w:pPr>
            <w:r w:rsidRPr="0079799A">
              <w:rPr>
                <w:rFonts w:ascii="Times New Roman" w:hAnsi="Times New Roman" w:cs="Times New Roman"/>
                <w:sz w:val="24"/>
                <w:szCs w:val="24"/>
              </w:rPr>
              <w:t xml:space="preserve">Профессия - </w:t>
            </w:r>
            <w:hyperlink r:id="rId15" w:tooltip="Режиссёр" w:history="1">
              <w:r w:rsidRPr="0079799A">
                <w:rPr>
                  <w:rFonts w:ascii="Times New Roman" w:hAnsi="Times New Roman" w:cs="Times New Roman"/>
                  <w:sz w:val="24"/>
                  <w:szCs w:val="24"/>
                </w:rPr>
                <w:t>режиссёр</w:t>
              </w:r>
            </w:hyperlink>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беседа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26</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ind w:right="-57"/>
              <w:jc w:val="both"/>
              <w:rPr>
                <w:rFonts w:ascii="Times New Roman" w:hAnsi="Times New Roman" w:cs="Times New Roman"/>
                <w:sz w:val="24"/>
                <w:szCs w:val="24"/>
              </w:rPr>
            </w:pPr>
            <w:r w:rsidRPr="0079799A">
              <w:rPr>
                <w:rFonts w:ascii="Times New Roman" w:hAnsi="Times New Roman" w:cs="Times New Roman"/>
                <w:sz w:val="24"/>
                <w:szCs w:val="24"/>
              </w:rPr>
              <w:t>Кукольный театр. Сыграем пьесу.</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Ролевая игра</w:t>
            </w: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9D021D">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27</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Я хочу танцевать. Как стать танцором </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Танцы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кскурсия</w:t>
            </w:r>
            <w:proofErr w:type="spellEnd"/>
            <w:r>
              <w:rPr>
                <w:rFonts w:ascii="Times New Roman" w:hAnsi="Times New Roman" w:cs="Times New Roman"/>
                <w:sz w:val="24"/>
                <w:szCs w:val="24"/>
              </w:rPr>
              <w:t xml:space="preserve"> в ДК</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9D021D">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28</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Кто придумывает танцы </w:t>
            </w:r>
          </w:p>
        </w:tc>
        <w:tc>
          <w:tcPr>
            <w:tcW w:w="2126" w:type="dxa"/>
            <w:vMerge/>
            <w:tcBorders>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9D021D">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29</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 xml:space="preserve">Танцевальная жемчужина. Экскурсия </w:t>
            </w:r>
            <w:proofErr w:type="gramStart"/>
            <w:r w:rsidRPr="0079799A">
              <w:rPr>
                <w:rFonts w:ascii="Times New Roman" w:hAnsi="Times New Roman" w:cs="Times New Roman"/>
                <w:sz w:val="24"/>
                <w:szCs w:val="24"/>
              </w:rPr>
              <w:t>в</w:t>
            </w:r>
            <w:proofErr w:type="gramEnd"/>
            <w:r w:rsidRPr="0079799A">
              <w:rPr>
                <w:rFonts w:ascii="Times New Roman" w:hAnsi="Times New Roman" w:cs="Times New Roman"/>
                <w:sz w:val="24"/>
                <w:szCs w:val="24"/>
              </w:rPr>
              <w:t xml:space="preserve"> Дворец культуры</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F81240">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30</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color w:val="000000"/>
                <w:sz w:val="24"/>
                <w:szCs w:val="24"/>
              </w:rPr>
            </w:pPr>
            <w:r w:rsidRPr="0079799A">
              <w:rPr>
                <w:rFonts w:ascii="Times New Roman" w:hAnsi="Times New Roman" w:cs="Times New Roman"/>
                <w:color w:val="000000"/>
                <w:sz w:val="24"/>
                <w:szCs w:val="24"/>
              </w:rPr>
              <w:t>Кто пишет статьи в газету</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Беседа, </w:t>
            </w:r>
            <w:r>
              <w:rPr>
                <w:rFonts w:ascii="Times New Roman" w:hAnsi="Times New Roman" w:cs="Times New Roman"/>
                <w:sz w:val="24"/>
                <w:szCs w:val="24"/>
              </w:rPr>
              <w:lastRenderedPageBreak/>
              <w:t>практическая работа</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lastRenderedPageBreak/>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F81240">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lastRenderedPageBreak/>
              <w:t>31</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color w:val="000000"/>
                <w:sz w:val="24"/>
                <w:szCs w:val="24"/>
              </w:rPr>
            </w:pPr>
            <w:r w:rsidRPr="0079799A">
              <w:rPr>
                <w:rFonts w:ascii="Times New Roman" w:hAnsi="Times New Roman" w:cs="Times New Roman"/>
                <w:color w:val="000000"/>
                <w:sz w:val="24"/>
                <w:szCs w:val="24"/>
              </w:rPr>
              <w:t>Репортаж с места событий</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DE2E87" w:rsidRPr="0079799A" w:rsidTr="00E9357C">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lastRenderedPageBreak/>
              <w:t>32</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Что делает фотограф</w:t>
            </w:r>
          </w:p>
        </w:tc>
        <w:tc>
          <w:tcPr>
            <w:tcW w:w="2126" w:type="dxa"/>
            <w:vMerge w:val="restart"/>
            <w:tcBorders>
              <w:top w:val="single" w:sz="6" w:space="0" w:color="auto"/>
              <w:left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roofErr w:type="spellStart"/>
            <w:r>
              <w:rPr>
                <w:rFonts w:ascii="Times New Roman" w:hAnsi="Times New Roman" w:cs="Times New Roman"/>
                <w:sz w:val="24"/>
                <w:szCs w:val="24"/>
              </w:rPr>
              <w:t>Беседа</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ыставка</w:t>
            </w:r>
            <w:proofErr w:type="spellEnd"/>
            <w:r>
              <w:rPr>
                <w:rFonts w:ascii="Times New Roman" w:hAnsi="Times New Roman" w:cs="Times New Roman"/>
                <w:sz w:val="24"/>
                <w:szCs w:val="24"/>
              </w:rPr>
              <w:t xml:space="preserve"> фотографий</w:t>
            </w: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r>
      <w:tr w:rsidR="00DE2E87" w:rsidRPr="0079799A" w:rsidTr="00E9357C">
        <w:tc>
          <w:tcPr>
            <w:tcW w:w="710" w:type="dxa"/>
            <w:tcBorders>
              <w:top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33</w:t>
            </w:r>
          </w:p>
        </w:tc>
        <w:tc>
          <w:tcPr>
            <w:tcW w:w="4507"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ind w:right="-57"/>
              <w:rPr>
                <w:rFonts w:ascii="Times New Roman" w:hAnsi="Times New Roman" w:cs="Times New Roman"/>
                <w:sz w:val="24"/>
                <w:szCs w:val="24"/>
              </w:rPr>
            </w:pPr>
            <w:r w:rsidRPr="0079799A">
              <w:rPr>
                <w:rFonts w:ascii="Times New Roman" w:hAnsi="Times New Roman" w:cs="Times New Roman"/>
                <w:sz w:val="24"/>
                <w:szCs w:val="24"/>
              </w:rPr>
              <w:t>Фотография  другу</w:t>
            </w:r>
          </w:p>
        </w:tc>
        <w:tc>
          <w:tcPr>
            <w:tcW w:w="2126" w:type="dxa"/>
            <w:vMerge/>
            <w:tcBorders>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DE2E87" w:rsidRPr="0079799A" w:rsidRDefault="00DE2E87"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r w:rsidR="00046FA4" w:rsidRPr="0079799A" w:rsidTr="00DE2E87">
        <w:tc>
          <w:tcPr>
            <w:tcW w:w="710" w:type="dxa"/>
            <w:tcBorders>
              <w:top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34</w:t>
            </w:r>
          </w:p>
        </w:tc>
        <w:tc>
          <w:tcPr>
            <w:tcW w:w="4507"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rPr>
                <w:rFonts w:ascii="Times New Roman" w:hAnsi="Times New Roman" w:cs="Times New Roman"/>
                <w:sz w:val="24"/>
                <w:szCs w:val="24"/>
              </w:rPr>
            </w:pPr>
            <w:r w:rsidRPr="0079799A">
              <w:rPr>
                <w:rFonts w:ascii="Times New Roman" w:hAnsi="Times New Roman" w:cs="Times New Roman"/>
                <w:sz w:val="24"/>
                <w:szCs w:val="24"/>
              </w:rPr>
              <w:t>Итоговое повторение</w:t>
            </w:r>
          </w:p>
        </w:tc>
        <w:tc>
          <w:tcPr>
            <w:tcW w:w="2126"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FA4" w:rsidRPr="0079799A" w:rsidRDefault="00046FA4" w:rsidP="00C80D1A">
            <w:pPr>
              <w:spacing w:before="100" w:beforeAutospacing="1" w:after="100" w:afterAutospacing="1"/>
              <w:jc w:val="center"/>
              <w:rPr>
                <w:rFonts w:ascii="Times New Roman" w:hAnsi="Times New Roman" w:cs="Times New Roman"/>
                <w:sz w:val="24"/>
                <w:szCs w:val="24"/>
              </w:rPr>
            </w:pPr>
            <w:r w:rsidRPr="0079799A">
              <w:rPr>
                <w:rFonts w:ascii="Times New Roman" w:hAnsi="Times New Roman" w:cs="Times New Roman"/>
                <w:sz w:val="24"/>
                <w:szCs w:val="24"/>
              </w:rPr>
              <w:t>1</w:t>
            </w:r>
          </w:p>
        </w:tc>
      </w:tr>
    </w:tbl>
    <w:p w:rsidR="003236F8" w:rsidRPr="0079799A" w:rsidRDefault="003236F8" w:rsidP="003236F8">
      <w:pPr>
        <w:pStyle w:val="a4"/>
        <w:rPr>
          <w:b/>
        </w:rPr>
      </w:pPr>
    </w:p>
    <w:p w:rsidR="003236F8" w:rsidRPr="0079799A" w:rsidRDefault="003236F8" w:rsidP="003236F8">
      <w:pPr>
        <w:pStyle w:val="a4"/>
        <w:ind w:firstLine="709"/>
        <w:jc w:val="center"/>
        <w:rPr>
          <w:b/>
        </w:rPr>
      </w:pPr>
    </w:p>
    <w:p w:rsidR="00BE6DE4" w:rsidRPr="0079799A" w:rsidRDefault="003236F8" w:rsidP="003236F8">
      <w:pPr>
        <w:pStyle w:val="a4"/>
        <w:ind w:firstLine="709"/>
        <w:jc w:val="center"/>
        <w:rPr>
          <w:b/>
        </w:rPr>
      </w:pPr>
      <w:r w:rsidRPr="0079799A">
        <w:rPr>
          <w:b/>
        </w:rPr>
        <w:t>Тематическое планирование «</w:t>
      </w:r>
      <w:r w:rsidR="00BE6DE4" w:rsidRPr="0079799A">
        <w:rPr>
          <w:b/>
        </w:rPr>
        <w:t>Путешествие в м</w:t>
      </w:r>
      <w:r w:rsidRPr="0079799A">
        <w:rPr>
          <w:b/>
        </w:rPr>
        <w:t xml:space="preserve">ир профессий» </w:t>
      </w:r>
    </w:p>
    <w:p w:rsidR="003236F8" w:rsidRDefault="003236F8" w:rsidP="003236F8">
      <w:pPr>
        <w:pStyle w:val="a4"/>
        <w:ind w:firstLine="709"/>
        <w:jc w:val="center"/>
        <w:rPr>
          <w:b/>
        </w:rPr>
      </w:pPr>
      <w:r w:rsidRPr="0079799A">
        <w:rPr>
          <w:b/>
        </w:rPr>
        <w:t>в третьем классе</w:t>
      </w:r>
    </w:p>
    <w:p w:rsidR="00046FA4" w:rsidRPr="00046FA4" w:rsidRDefault="00046FA4" w:rsidP="00046FA4">
      <w:pPr>
        <w:spacing w:after="0" w:line="240" w:lineRule="auto"/>
        <w:ind w:firstLine="709"/>
        <w:jc w:val="center"/>
        <w:rPr>
          <w:rFonts w:ascii="Times New Roman" w:eastAsia="Times New Roman" w:hAnsi="Times New Roman" w:cs="Times New Roman"/>
          <w:b/>
          <w:sz w:val="28"/>
          <w:szCs w:val="28"/>
        </w:rPr>
      </w:pPr>
      <w:r w:rsidRPr="00046FA4">
        <w:rPr>
          <w:rFonts w:ascii="Times New Roman" w:eastAsia="Times New Roman" w:hAnsi="Times New Roman" w:cs="Times New Roman"/>
          <w:b/>
          <w:sz w:val="28"/>
          <w:szCs w:val="28"/>
        </w:rPr>
        <w:t>Тематическое планирование в 3 классе</w:t>
      </w:r>
    </w:p>
    <w:tbl>
      <w:tblPr>
        <w:tblW w:w="10349" w:type="dxa"/>
        <w:tblInd w:w="-2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10"/>
        <w:gridCol w:w="4961"/>
        <w:gridCol w:w="2551"/>
        <w:gridCol w:w="993"/>
        <w:gridCol w:w="1134"/>
      </w:tblGrid>
      <w:tr w:rsidR="00046FA4" w:rsidRPr="00046FA4" w:rsidTr="00046FA4">
        <w:tc>
          <w:tcPr>
            <w:tcW w:w="710" w:type="dxa"/>
            <w:vMerge w:val="restart"/>
            <w:tcBorders>
              <w:top w:val="single" w:sz="4"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 занятия</w:t>
            </w:r>
          </w:p>
        </w:tc>
        <w:tc>
          <w:tcPr>
            <w:tcW w:w="4961" w:type="dxa"/>
            <w:vMerge w:val="restart"/>
            <w:tcBorders>
              <w:top w:val="single" w:sz="4"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Тема занятия</w:t>
            </w:r>
          </w:p>
        </w:tc>
        <w:tc>
          <w:tcPr>
            <w:tcW w:w="2551" w:type="dxa"/>
            <w:vMerge w:val="restart"/>
            <w:tcBorders>
              <w:top w:val="single" w:sz="4" w:space="0" w:color="auto"/>
              <w:left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Форма занятия</w:t>
            </w:r>
          </w:p>
        </w:tc>
        <w:tc>
          <w:tcPr>
            <w:tcW w:w="2127" w:type="dxa"/>
            <w:gridSpan w:val="2"/>
            <w:tcBorders>
              <w:top w:val="single" w:sz="4" w:space="0" w:color="auto"/>
              <w:left w:val="single" w:sz="6" w:space="0" w:color="auto"/>
              <w:bottom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Количество часов</w:t>
            </w:r>
          </w:p>
        </w:tc>
      </w:tr>
      <w:tr w:rsidR="00046FA4" w:rsidRPr="00046FA4" w:rsidTr="00046FA4">
        <w:trPr>
          <w:trHeight w:val="340"/>
        </w:trPr>
        <w:tc>
          <w:tcPr>
            <w:tcW w:w="710" w:type="dxa"/>
            <w:vMerge/>
            <w:tcBorders>
              <w:top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p>
        </w:tc>
        <w:tc>
          <w:tcPr>
            <w:tcW w:w="4961" w:type="dxa"/>
            <w:vMerge/>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b/>
                <w:sz w:val="24"/>
                <w:szCs w:val="24"/>
              </w:rPr>
            </w:pPr>
          </w:p>
        </w:tc>
        <w:tc>
          <w:tcPr>
            <w:tcW w:w="2551" w:type="dxa"/>
            <w:vMerge/>
            <w:tcBorders>
              <w:left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Теория</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Практика</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Кто охраняет наш покой и следит за порядком на дорогах?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беседа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Приглашение инспектора ГИБДД: беседа по ПДД и практикум – игра «Мы – пешеходы».</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Практикум-игра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Кем быть?</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tabs>
                <w:tab w:val="left" w:pos="1680"/>
              </w:tabs>
              <w:jc w:val="both"/>
              <w:rPr>
                <w:rFonts w:ascii="Calibri" w:eastAsia="Symbol" w:hAnsi="Calibri" w:cs="Times New Roman"/>
                <w:sz w:val="24"/>
                <w:szCs w:val="24"/>
              </w:rPr>
            </w:pPr>
            <w:r w:rsidRPr="00046FA4">
              <w:rPr>
                <w:rFonts w:ascii="Calibri" w:eastAsia="Symbol" w:hAnsi="Calibri" w:cs="Times New Roman"/>
                <w:sz w:val="24"/>
                <w:szCs w:val="24"/>
              </w:rPr>
              <w:t>Постановка проектной задачи, составление мини-рассказа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4</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Викторина «Все профессии нужны – все профессии важны!».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Викторина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5</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рисунков «Кем я хочу быть?»</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рисунков</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6</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Встреча с нашими героями</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Онлайн встреча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7</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Кто такой мастер? Что такое призвание?</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Поиск информации</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8</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Из истории слов. Работа со словарём.</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Занятие-игра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9</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Профессии наших мам.</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Совместный конкурс</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10</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Сочинение на тему: «Моя мама - мастер»</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Краткое мини-сочинение</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11</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Профессии наших пап.</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Совместный КВН</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12</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Сочинение на тему: «Мой папа - мастер»</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Краткое мини-сочинение</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13</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«Кем быть? Каким быть?»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Чтение стихов</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14</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Бухгалтер. Кто может работать по этой профессии?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Наблюдения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15</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Менеджер. Кто может работать по этой профессии?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Презентация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16</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Спасатель. Кто может работать по этой профессии?</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Мини-исследование</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17</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«Калейдоскоп профессий».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Поиск информации</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18</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Кто такой </w:t>
            </w:r>
            <w:proofErr w:type="spellStart"/>
            <w:r w:rsidRPr="00046FA4">
              <w:rPr>
                <w:rFonts w:ascii="Times New Roman" w:eastAsia="Times New Roman" w:hAnsi="Times New Roman" w:cs="Times New Roman"/>
                <w:sz w:val="24"/>
                <w:szCs w:val="24"/>
              </w:rPr>
              <w:t>риэлтор</w:t>
            </w:r>
            <w:proofErr w:type="spellEnd"/>
            <w:r w:rsidRPr="00046FA4">
              <w:rPr>
                <w:rFonts w:ascii="Times New Roman" w:eastAsia="Times New Roman" w:hAnsi="Times New Roman" w:cs="Times New Roman"/>
                <w:sz w:val="24"/>
                <w:szCs w:val="24"/>
              </w:rPr>
              <w:t>? Знакомство с новой профессией.</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Виртуальная экскурсия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19</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Кто может работать по профессии </w:t>
            </w:r>
            <w:proofErr w:type="spellStart"/>
            <w:r w:rsidRPr="00046FA4">
              <w:rPr>
                <w:rFonts w:ascii="Times New Roman" w:eastAsia="Times New Roman" w:hAnsi="Times New Roman" w:cs="Times New Roman"/>
                <w:sz w:val="24"/>
                <w:szCs w:val="24"/>
              </w:rPr>
              <w:t>риэлтор</w:t>
            </w:r>
            <w:proofErr w:type="spellEnd"/>
            <w:r w:rsidRPr="00046FA4">
              <w:rPr>
                <w:rFonts w:ascii="Times New Roman" w:eastAsia="Times New Roman" w:hAnsi="Times New Roman" w:cs="Times New Roman"/>
                <w:sz w:val="24"/>
                <w:szCs w:val="24"/>
              </w:rPr>
              <w:t>?</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Решение проектной задачи</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lastRenderedPageBreak/>
              <w:t>20</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Профессия –  фермер. Кто может работать по этой профессии?</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Встреча </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21</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  на фермерское угодье.</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22</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w:t>
            </w:r>
            <w:r w:rsidRPr="00046FA4">
              <w:rPr>
                <w:rFonts w:ascii="Times New Roman" w:eastAsia="Times New Roman" w:hAnsi="Times New Roman" w:cs="Times New Roman"/>
                <w:sz w:val="24"/>
              </w:rPr>
              <w:t>Экскурсия в центр занятости населения</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23</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rPr>
                <w:rFonts w:ascii="Times New Roman" w:eastAsia="Times New Roman" w:hAnsi="Times New Roman" w:cs="Times New Roman"/>
                <w:sz w:val="32"/>
              </w:rPr>
            </w:pPr>
            <w:r w:rsidRPr="00046FA4">
              <w:rPr>
                <w:rFonts w:ascii="Calibri" w:eastAsia="Times New Roman" w:hAnsi="Calibri" w:cs="Times New Roman"/>
              </w:rPr>
              <w:t xml:space="preserve"> </w:t>
            </w:r>
            <w:r w:rsidRPr="00046FA4">
              <w:rPr>
                <w:rFonts w:ascii="Times New Roman" w:eastAsia="Times New Roman" w:hAnsi="Times New Roman" w:cs="Times New Roman"/>
                <w:sz w:val="24"/>
              </w:rPr>
              <w:t>КТД «Мой четвероногий друг». «Экологический суд»: пробуем себя в роли защитников животных</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Экологический суд</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24</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Знакомство с профессией бизнесмена.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Беседа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25</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Кто может работать по этой профессии? </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Решение проектной задачи</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26</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«Какая профессия меня привлекает?»</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Мини-исследование</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27</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Поэтическая игротека «В мире профессий».</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Чтение стихов</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28</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Конкурс рисунков: « Все работы хороши».</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рисунков</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29</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Выход в библиотеку. Совместное мероприятие: «Все работы хороши!»</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 в сельскую библиотеку</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30</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Художник. Профессия или призвание?</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Беседа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31</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Кто может работать по этой профессии?</w:t>
            </w:r>
          </w:p>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Где может работать художник?</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Виртуальная экскурсия</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32</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"Профессии нашего посёлка"</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Викторина</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33</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«Пишем «Книгу Мира»». Сбор и обработка стихотворений, загадок, пословиц о труде. Разучивание стихотворений к празднику.</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Проект</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710" w:type="dxa"/>
            <w:tcBorders>
              <w:top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34</w:t>
            </w:r>
          </w:p>
        </w:tc>
        <w:tc>
          <w:tcPr>
            <w:tcW w:w="496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Итоговое мероприятие совместно с библиотекой «Праздник профессий», конкурс сочинений «Радуга профессий»</w:t>
            </w:r>
          </w:p>
        </w:tc>
        <w:tc>
          <w:tcPr>
            <w:tcW w:w="2551"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сочинений</w:t>
            </w:r>
          </w:p>
        </w:tc>
        <w:tc>
          <w:tcPr>
            <w:tcW w:w="993"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046FA4" w:rsidRPr="00046FA4" w:rsidRDefault="00046FA4" w:rsidP="00046FA4">
            <w:pPr>
              <w:spacing w:before="100" w:beforeAutospacing="1" w:after="100" w:afterAutospacing="1"/>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bl>
    <w:p w:rsidR="00046FA4" w:rsidRPr="00046FA4" w:rsidRDefault="00046FA4" w:rsidP="00046FA4">
      <w:pPr>
        <w:spacing w:after="0" w:line="240" w:lineRule="auto"/>
        <w:ind w:firstLine="709"/>
        <w:jc w:val="center"/>
        <w:rPr>
          <w:rFonts w:ascii="Times New Roman" w:eastAsia="Times New Roman" w:hAnsi="Times New Roman" w:cs="Times New Roman"/>
          <w:b/>
          <w:sz w:val="28"/>
          <w:szCs w:val="28"/>
        </w:rPr>
      </w:pPr>
    </w:p>
    <w:p w:rsidR="00046FA4" w:rsidRDefault="00046FA4" w:rsidP="003236F8">
      <w:pPr>
        <w:pStyle w:val="a4"/>
        <w:ind w:firstLine="709"/>
        <w:jc w:val="center"/>
        <w:rPr>
          <w:b/>
        </w:rPr>
      </w:pPr>
    </w:p>
    <w:p w:rsidR="00046FA4" w:rsidRPr="0079799A" w:rsidRDefault="00046FA4" w:rsidP="003236F8">
      <w:pPr>
        <w:pStyle w:val="a4"/>
        <w:ind w:firstLine="709"/>
        <w:jc w:val="center"/>
        <w:rPr>
          <w:b/>
        </w:rPr>
      </w:pPr>
    </w:p>
    <w:p w:rsidR="0069786C" w:rsidRPr="0079799A" w:rsidRDefault="0069786C" w:rsidP="003236F8">
      <w:pPr>
        <w:pStyle w:val="a4"/>
        <w:ind w:firstLine="709"/>
        <w:jc w:val="center"/>
        <w:rPr>
          <w:b/>
        </w:rPr>
      </w:pPr>
    </w:p>
    <w:p w:rsidR="003236F8" w:rsidRPr="0079799A" w:rsidRDefault="0049387D" w:rsidP="003236F8">
      <w:pPr>
        <w:pStyle w:val="a4"/>
        <w:ind w:firstLine="709"/>
        <w:jc w:val="center"/>
        <w:rPr>
          <w:b/>
        </w:rPr>
      </w:pPr>
      <w:r w:rsidRPr="0079799A">
        <w:rPr>
          <w:b/>
        </w:rPr>
        <w:t xml:space="preserve">Тематическое </w:t>
      </w:r>
      <w:r w:rsidR="003236F8" w:rsidRPr="0079799A">
        <w:rPr>
          <w:b/>
        </w:rPr>
        <w:t xml:space="preserve">планирование </w:t>
      </w:r>
    </w:p>
    <w:p w:rsidR="003236F8" w:rsidRPr="0079799A" w:rsidRDefault="003236F8" w:rsidP="003236F8">
      <w:pPr>
        <w:pStyle w:val="a4"/>
        <w:ind w:firstLine="709"/>
        <w:jc w:val="center"/>
        <w:rPr>
          <w:b/>
        </w:rPr>
      </w:pPr>
      <w:r w:rsidRPr="0079799A">
        <w:rPr>
          <w:b/>
        </w:rPr>
        <w:t>«</w:t>
      </w:r>
      <w:r w:rsidR="002E3C4C" w:rsidRPr="0079799A">
        <w:rPr>
          <w:b/>
        </w:rPr>
        <w:t>Путешествие в м</w:t>
      </w:r>
      <w:r w:rsidRPr="0079799A">
        <w:rPr>
          <w:b/>
        </w:rPr>
        <w:t>ир профессий» в четвёртом классе</w:t>
      </w:r>
    </w:p>
    <w:p w:rsidR="00046FA4" w:rsidRPr="00046FA4" w:rsidRDefault="00046FA4" w:rsidP="00046FA4">
      <w:pPr>
        <w:spacing w:after="0" w:line="240" w:lineRule="auto"/>
        <w:ind w:firstLine="709"/>
        <w:jc w:val="center"/>
        <w:rPr>
          <w:rFonts w:ascii="Times New Roman" w:eastAsia="Times New Roman" w:hAnsi="Times New Roman" w:cs="Times New Roman"/>
          <w:b/>
          <w:sz w:val="24"/>
          <w:szCs w:val="28"/>
        </w:rPr>
      </w:pPr>
      <w:r w:rsidRPr="00046FA4">
        <w:rPr>
          <w:rFonts w:ascii="Times New Roman" w:eastAsia="Times New Roman" w:hAnsi="Times New Roman" w:cs="Times New Roman"/>
          <w:b/>
          <w:sz w:val="24"/>
          <w:szCs w:val="28"/>
        </w:rPr>
        <w:t>Тематическое планирование в 4 классе</w:t>
      </w:r>
    </w:p>
    <w:p w:rsidR="00046FA4" w:rsidRPr="00046FA4" w:rsidRDefault="00046FA4" w:rsidP="00046FA4">
      <w:pPr>
        <w:spacing w:after="0" w:line="240" w:lineRule="auto"/>
        <w:ind w:firstLine="709"/>
        <w:jc w:val="center"/>
        <w:rPr>
          <w:rFonts w:ascii="Times New Roman" w:eastAsia="Times New Roman" w:hAnsi="Times New Roman" w:cs="Times New Roman"/>
          <w:b/>
          <w:sz w:val="24"/>
          <w:szCs w:val="24"/>
        </w:rPr>
      </w:pPr>
    </w:p>
    <w:tbl>
      <w:tblPr>
        <w:tblW w:w="104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4584"/>
        <w:gridCol w:w="2410"/>
        <w:gridCol w:w="1134"/>
        <w:gridCol w:w="1275"/>
      </w:tblGrid>
      <w:tr w:rsidR="00046FA4" w:rsidRPr="00046FA4" w:rsidTr="00046FA4">
        <w:trPr>
          <w:trHeight w:val="339"/>
        </w:trPr>
        <w:tc>
          <w:tcPr>
            <w:tcW w:w="1087" w:type="dxa"/>
            <w:vMerge w:val="restart"/>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 занятия</w:t>
            </w:r>
          </w:p>
        </w:tc>
        <w:tc>
          <w:tcPr>
            <w:tcW w:w="4584" w:type="dxa"/>
            <w:vMerge w:val="restart"/>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Тема занятия</w:t>
            </w:r>
          </w:p>
        </w:tc>
        <w:tc>
          <w:tcPr>
            <w:tcW w:w="2410" w:type="dxa"/>
            <w:vMerge w:val="restart"/>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Форма занятия</w:t>
            </w:r>
          </w:p>
        </w:tc>
        <w:tc>
          <w:tcPr>
            <w:tcW w:w="2409" w:type="dxa"/>
            <w:gridSpan w:val="2"/>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Кол-во часов</w:t>
            </w:r>
          </w:p>
        </w:tc>
      </w:tr>
      <w:tr w:rsidR="00046FA4" w:rsidRPr="00046FA4" w:rsidTr="00046FA4">
        <w:trPr>
          <w:trHeight w:val="339"/>
        </w:trPr>
        <w:tc>
          <w:tcPr>
            <w:tcW w:w="1087" w:type="dxa"/>
            <w:vMerge/>
          </w:tcPr>
          <w:p w:rsidR="00046FA4" w:rsidRPr="00046FA4" w:rsidRDefault="00046FA4" w:rsidP="00046FA4">
            <w:pPr>
              <w:jc w:val="center"/>
              <w:rPr>
                <w:rFonts w:ascii="Times New Roman" w:eastAsia="Times New Roman" w:hAnsi="Times New Roman" w:cs="Times New Roman"/>
                <w:b/>
                <w:sz w:val="24"/>
                <w:szCs w:val="24"/>
              </w:rPr>
            </w:pPr>
          </w:p>
        </w:tc>
        <w:tc>
          <w:tcPr>
            <w:tcW w:w="4584" w:type="dxa"/>
            <w:vMerge/>
          </w:tcPr>
          <w:p w:rsidR="00046FA4" w:rsidRPr="00046FA4" w:rsidRDefault="00046FA4" w:rsidP="00046FA4">
            <w:pPr>
              <w:jc w:val="center"/>
              <w:rPr>
                <w:rFonts w:ascii="Times New Roman" w:eastAsia="Times New Roman" w:hAnsi="Times New Roman" w:cs="Times New Roman"/>
                <w:b/>
                <w:sz w:val="24"/>
                <w:szCs w:val="24"/>
              </w:rPr>
            </w:pPr>
          </w:p>
        </w:tc>
        <w:tc>
          <w:tcPr>
            <w:tcW w:w="2410" w:type="dxa"/>
            <w:vMerge/>
          </w:tcPr>
          <w:p w:rsidR="00046FA4" w:rsidRPr="00046FA4" w:rsidRDefault="00046FA4" w:rsidP="00046FA4">
            <w:pPr>
              <w:jc w:val="center"/>
              <w:rPr>
                <w:rFonts w:ascii="Times New Roman" w:eastAsia="Times New Roman" w:hAnsi="Times New Roman" w:cs="Times New Roman"/>
                <w:b/>
                <w:sz w:val="24"/>
                <w:szCs w:val="24"/>
              </w:rPr>
            </w:pPr>
          </w:p>
        </w:tc>
        <w:tc>
          <w:tcPr>
            <w:tcW w:w="1134" w:type="dxa"/>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Теория</w:t>
            </w:r>
          </w:p>
        </w:tc>
        <w:tc>
          <w:tcPr>
            <w:tcW w:w="1275" w:type="dxa"/>
          </w:tcPr>
          <w:p w:rsidR="00046FA4" w:rsidRPr="00046FA4" w:rsidRDefault="00046FA4" w:rsidP="00046FA4">
            <w:pPr>
              <w:jc w:val="center"/>
              <w:rPr>
                <w:rFonts w:ascii="Times New Roman" w:eastAsia="Times New Roman" w:hAnsi="Times New Roman" w:cs="Times New Roman"/>
                <w:b/>
                <w:sz w:val="24"/>
                <w:szCs w:val="24"/>
              </w:rPr>
            </w:pPr>
            <w:r w:rsidRPr="00046FA4">
              <w:rPr>
                <w:rFonts w:ascii="Times New Roman" w:eastAsia="Times New Roman" w:hAnsi="Times New Roman" w:cs="Times New Roman"/>
                <w:b/>
                <w:sz w:val="24"/>
                <w:szCs w:val="24"/>
              </w:rPr>
              <w:t>Практика</w:t>
            </w:r>
          </w:p>
        </w:tc>
      </w:tr>
      <w:tr w:rsidR="00046FA4" w:rsidRPr="00046FA4" w:rsidTr="00046FA4">
        <w:trPr>
          <w:trHeight w:val="352"/>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Артист.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Онлайн-урок</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rPr>
          <w:trHeight w:val="285"/>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w:t>
            </w:r>
          </w:p>
        </w:tc>
        <w:tc>
          <w:tcPr>
            <w:tcW w:w="4584" w:type="dxa"/>
          </w:tcPr>
          <w:p w:rsidR="00046FA4" w:rsidRPr="00046FA4" w:rsidRDefault="00046FA4" w:rsidP="00046FA4">
            <w:pPr>
              <w:numPr>
                <w:ilvl w:val="0"/>
                <w:numId w:val="38"/>
              </w:numPr>
              <w:shd w:val="clear" w:color="auto" w:fill="FFFFFF"/>
              <w:spacing w:after="0" w:line="240" w:lineRule="auto"/>
              <w:ind w:left="0"/>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Метеоролог.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Презентация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rPr>
          <w:trHeight w:val="318"/>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proofErr w:type="spellStart"/>
            <w:r w:rsidRPr="00046FA4">
              <w:rPr>
                <w:rFonts w:ascii="Times New Roman" w:eastAsia="Times New Roman" w:hAnsi="Times New Roman" w:cs="Times New Roman"/>
                <w:sz w:val="24"/>
                <w:szCs w:val="24"/>
              </w:rPr>
              <w:t>Шоколатье</w:t>
            </w:r>
            <w:proofErr w:type="spellEnd"/>
            <w:r w:rsidRPr="00046FA4">
              <w:rPr>
                <w:rFonts w:ascii="Times New Roman" w:eastAsia="Times New Roman" w:hAnsi="Times New Roman" w:cs="Times New Roman"/>
                <w:sz w:val="24"/>
                <w:szCs w:val="24"/>
              </w:rPr>
              <w:t>.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Поиск информации</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rPr>
          <w:trHeight w:val="291"/>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4</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Спецназовец.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Беседа</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rPr>
          <w:trHeight w:val="368"/>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5</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Кинолог.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Мини-проект</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6</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техника. Типы профессий.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Поиск информации</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7</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Встреча с родителями, чьи профессии связаны с техникой.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8</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природа. Типы профессий.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Интернет-обзор</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lastRenderedPageBreak/>
              <w:t>9</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Встреча с людьми, чьи профессии связаны с природой. </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 в лес</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10</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Флорист. Профессия или призвание?</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Мини-проект</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11</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человек. Типы профессий.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Беседа</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12</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Встреча с родителями, чьи профессии связаны с работой с людьми.</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13</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знак. Типы профессий.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Виртуальная экскурсия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14</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художественный образ. Типы профессий.</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рисунков</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15</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Урок-презентация: «Эта профессия меня привлекает».</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Презентация.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16</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техника: черты характера, которыми должен обладать работник.</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Дискуссия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17</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природа: черты характера, которыми должен обладать работник.</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 проект</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18</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человек: черты характера, которыми должен обладать работник.</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Сбор информации</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19</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Человек – знак: черты характера,  которыми должен обладать работник.</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Урок-игра</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20</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Человек – художественный образ: черты характера,  которыми должен обладать работник.</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Чтение стихов</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21</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Урок – презентация: «Мой характер»</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Тренинг </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22</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Ручные орудия труда. Качества, которые необходимы работнику.</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Беседа </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23</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Механизированные орудия труда. Качества, которые необходимы работнику.</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Мини-исследование</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24</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Автоматизированные орудия труда. Качества, которые необходимы работнику.</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Онлайн-урок</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rPr>
          <w:trHeight w:val="508"/>
        </w:trPr>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25</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Использование функциональных средств организма.                        </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Викторина</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26</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Урок – презентация: «Мои качества»</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Конкурс поделок</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27</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Условия повышенной моральной ответственности</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Решение проектной задачи</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28</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 Необычные условия труда: знакомство с профессией археолога и палеонтолога.</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Экскурсия </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29</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Условия труда  бытового типа.</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презентация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30</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Условия труда на открытом воздухе. Знакомство с профессией сварщика.</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31</w:t>
            </w:r>
          </w:p>
        </w:tc>
        <w:tc>
          <w:tcPr>
            <w:tcW w:w="4584" w:type="dxa"/>
          </w:tcPr>
          <w:p w:rsidR="00046FA4" w:rsidRPr="00046FA4" w:rsidRDefault="00046FA4" w:rsidP="00046FA4">
            <w:pPr>
              <w:shd w:val="clear" w:color="auto" w:fill="FFFFFF"/>
              <w:spacing w:after="0" w:line="240" w:lineRule="auto"/>
              <w:rPr>
                <w:rFonts w:ascii="Times New Roman" w:eastAsia="Times New Roman" w:hAnsi="Times New Roman" w:cs="Times New Roman"/>
                <w:color w:val="000000"/>
                <w:sz w:val="24"/>
                <w:szCs w:val="24"/>
              </w:rPr>
            </w:pPr>
            <w:r w:rsidRPr="00046FA4">
              <w:rPr>
                <w:rFonts w:ascii="Times New Roman" w:eastAsia="Times New Roman" w:hAnsi="Times New Roman" w:cs="Times New Roman"/>
                <w:sz w:val="24"/>
                <w:szCs w:val="24"/>
              </w:rPr>
              <w:t>Редкие и интересные профессии нашего посёлка</w:t>
            </w:r>
            <w:r w:rsidRPr="00046FA4">
              <w:rPr>
                <w:rFonts w:ascii="Times New Roman" w:eastAsia="Times New Roman" w:hAnsi="Times New Roman" w:cs="Times New Roman"/>
                <w:sz w:val="21"/>
                <w:szCs w:val="21"/>
                <w:shd w:val="clear" w:color="auto" w:fill="FFFFFF"/>
              </w:rPr>
              <w:t xml:space="preserve"> </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Экскурсия</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32</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Конкурс сочинений: «Я б </w:t>
            </w:r>
            <w:proofErr w:type="gramStart"/>
            <w:r w:rsidRPr="00046FA4">
              <w:rPr>
                <w:rFonts w:ascii="Times New Roman" w:eastAsia="Times New Roman" w:hAnsi="Times New Roman" w:cs="Times New Roman"/>
                <w:sz w:val="24"/>
                <w:szCs w:val="24"/>
              </w:rPr>
              <w:t>в …  пошёл</w:t>
            </w:r>
            <w:proofErr w:type="gramEnd"/>
            <w:r w:rsidRPr="00046FA4">
              <w:rPr>
                <w:rFonts w:ascii="Times New Roman" w:eastAsia="Times New Roman" w:hAnsi="Times New Roman" w:cs="Times New Roman"/>
                <w:sz w:val="24"/>
                <w:szCs w:val="24"/>
              </w:rPr>
              <w:t xml:space="preserve">, пусть меня научат!» </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Сочинение</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33</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Урок – презентация: </w:t>
            </w:r>
          </w:p>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«Это моя будущая профессия»</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Мини-проект</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r w:rsidR="00046FA4" w:rsidRPr="00046FA4" w:rsidTr="00046FA4">
        <w:tc>
          <w:tcPr>
            <w:tcW w:w="1087"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34</w:t>
            </w:r>
          </w:p>
        </w:tc>
        <w:tc>
          <w:tcPr>
            <w:tcW w:w="4584" w:type="dxa"/>
          </w:tcPr>
          <w:p w:rsidR="00046FA4" w:rsidRPr="00046FA4" w:rsidRDefault="00046FA4" w:rsidP="00046FA4">
            <w:pPr>
              <w:spacing w:after="0" w:line="240" w:lineRule="auto"/>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 xml:space="preserve">Праздник «Что мы знаем о профессиях?» </w:t>
            </w:r>
          </w:p>
        </w:tc>
        <w:tc>
          <w:tcPr>
            <w:tcW w:w="2410"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Викторина</w:t>
            </w:r>
          </w:p>
        </w:tc>
        <w:tc>
          <w:tcPr>
            <w:tcW w:w="1134"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p>
        </w:tc>
        <w:tc>
          <w:tcPr>
            <w:tcW w:w="1275" w:type="dxa"/>
          </w:tcPr>
          <w:p w:rsidR="00046FA4" w:rsidRPr="00046FA4" w:rsidRDefault="00046FA4" w:rsidP="00046FA4">
            <w:pPr>
              <w:spacing w:after="0" w:line="240" w:lineRule="auto"/>
              <w:jc w:val="center"/>
              <w:rPr>
                <w:rFonts w:ascii="Times New Roman" w:eastAsia="Times New Roman" w:hAnsi="Times New Roman" w:cs="Times New Roman"/>
                <w:sz w:val="24"/>
                <w:szCs w:val="24"/>
              </w:rPr>
            </w:pPr>
            <w:r w:rsidRPr="00046FA4">
              <w:rPr>
                <w:rFonts w:ascii="Times New Roman" w:eastAsia="Times New Roman" w:hAnsi="Times New Roman" w:cs="Times New Roman"/>
                <w:sz w:val="24"/>
                <w:szCs w:val="24"/>
              </w:rPr>
              <w:t>1</w:t>
            </w:r>
          </w:p>
        </w:tc>
      </w:tr>
    </w:tbl>
    <w:p w:rsidR="003236F8" w:rsidRPr="0079799A" w:rsidRDefault="003236F8" w:rsidP="003236F8">
      <w:pPr>
        <w:pStyle w:val="a4"/>
        <w:ind w:firstLine="709"/>
        <w:jc w:val="center"/>
        <w:rPr>
          <w:b/>
        </w:rPr>
      </w:pPr>
    </w:p>
    <w:p w:rsidR="00435300" w:rsidRPr="0079799A" w:rsidRDefault="00435300" w:rsidP="0043530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Критерии успешности прохождения программы</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lastRenderedPageBreak/>
        <w:t>Высокий уровень - умение самостоятельно подготовить развернутое описание профессии, определить способности, которые необходимы данной профессии, и подобрать задания для проверки этих способностей.</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 xml:space="preserve">Средний уровень - умение подготовить с помощью родителей развернутое описание профессии, но недостаточно точно определяет способности, которые необходимы для данной профессии. Ему нужна помощь в подборе заданий для проверки этих способностей. </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 xml:space="preserve">Низкий уровень - умение подготовить краткое описание профессии, но не определяет способности, которые необходимы для данной профессии. </w:t>
      </w:r>
    </w:p>
    <w:p w:rsidR="00435300" w:rsidRPr="0079799A" w:rsidRDefault="00435300" w:rsidP="0043530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Формы контроля</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1.</w:t>
      </w:r>
      <w:r w:rsidRPr="0079799A">
        <w:rPr>
          <w:rFonts w:ascii="Times New Roman" w:hAnsi="Times New Roman" w:cs="Times New Roman"/>
          <w:sz w:val="24"/>
          <w:szCs w:val="24"/>
        </w:rPr>
        <w:tab/>
        <w:t>Рефлексия по каждому занятию в форме вербального проговаривания, письменного выражения своего отношения к теме.</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2.</w:t>
      </w:r>
      <w:r w:rsidRPr="0079799A">
        <w:rPr>
          <w:rFonts w:ascii="Times New Roman" w:hAnsi="Times New Roman" w:cs="Times New Roman"/>
          <w:sz w:val="24"/>
          <w:szCs w:val="24"/>
        </w:rPr>
        <w:tab/>
        <w:t xml:space="preserve">По итогам курса </w:t>
      </w:r>
      <w:proofErr w:type="gramStart"/>
      <w:r w:rsidRPr="0079799A">
        <w:rPr>
          <w:rFonts w:ascii="Times New Roman" w:hAnsi="Times New Roman" w:cs="Times New Roman"/>
          <w:sz w:val="24"/>
          <w:szCs w:val="24"/>
        </w:rPr>
        <w:t>обучающиеся</w:t>
      </w:r>
      <w:proofErr w:type="gramEnd"/>
      <w:r w:rsidRPr="0079799A">
        <w:rPr>
          <w:rFonts w:ascii="Times New Roman" w:hAnsi="Times New Roman" w:cs="Times New Roman"/>
          <w:sz w:val="24"/>
          <w:szCs w:val="24"/>
        </w:rPr>
        <w:t xml:space="preserve"> выполняют самостоятельную работу — по теме: «Кем и каким я хочу стать»</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Виды контроля и механизм оценки достижений воспитанников</w:t>
      </w:r>
    </w:p>
    <w:p w:rsidR="00435300" w:rsidRPr="0079799A" w:rsidRDefault="00435300" w:rsidP="0043530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В процессе обучения применяются следующие виды контроля:</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w:t>
      </w:r>
      <w:r w:rsidRPr="0079799A">
        <w:rPr>
          <w:rFonts w:ascii="Times New Roman" w:hAnsi="Times New Roman" w:cs="Times New Roman"/>
          <w:sz w:val="24"/>
          <w:szCs w:val="24"/>
        </w:rPr>
        <w:tab/>
        <w:t xml:space="preserve"> вводный контроль в начале каждого занятия направлен на повторение и закрепление пройденного, осуществляется в форме устного опроса и в форме выполнения практических занятий;</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w:t>
      </w:r>
      <w:r w:rsidRPr="0079799A">
        <w:rPr>
          <w:rFonts w:ascii="Times New Roman" w:hAnsi="Times New Roman" w:cs="Times New Roman"/>
          <w:sz w:val="24"/>
          <w:szCs w:val="24"/>
        </w:rPr>
        <w:tab/>
        <w:t xml:space="preserve"> текущий контроль в процессе проведения занятии, направленный на закрепление знаний изучаемой темы;</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w:t>
      </w:r>
      <w:r w:rsidRPr="0079799A">
        <w:rPr>
          <w:rFonts w:ascii="Times New Roman" w:hAnsi="Times New Roman" w:cs="Times New Roman"/>
          <w:sz w:val="24"/>
          <w:szCs w:val="24"/>
        </w:rPr>
        <w:tab/>
        <w:t xml:space="preserve"> тематический контроль по завершению изучения раздела программы проводится в форме устного опроса или в форме выполнения самостоятельных работ;</w:t>
      </w:r>
    </w:p>
    <w:p w:rsidR="00435300" w:rsidRPr="0079799A" w:rsidRDefault="00435300" w:rsidP="0049387D">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w:t>
      </w:r>
      <w:r w:rsidRPr="0079799A">
        <w:rPr>
          <w:rFonts w:ascii="Times New Roman" w:hAnsi="Times New Roman" w:cs="Times New Roman"/>
          <w:sz w:val="24"/>
          <w:szCs w:val="24"/>
        </w:rPr>
        <w:tab/>
        <w:t xml:space="preserve"> итоговый контроль по окончании изучения всей темы.</w:t>
      </w:r>
    </w:p>
    <w:p w:rsidR="00435300" w:rsidRPr="0079799A" w:rsidRDefault="00435300" w:rsidP="0049387D">
      <w:pPr>
        <w:pStyle w:val="a3"/>
        <w:spacing w:after="0" w:line="240" w:lineRule="auto"/>
        <w:ind w:left="0"/>
        <w:jc w:val="both"/>
        <w:rPr>
          <w:rFonts w:ascii="Times New Roman" w:hAnsi="Times New Roman" w:cs="Times New Roman"/>
          <w:sz w:val="24"/>
          <w:szCs w:val="24"/>
        </w:rPr>
      </w:pPr>
    </w:p>
    <w:p w:rsidR="00435300" w:rsidRPr="0079799A" w:rsidRDefault="00435300" w:rsidP="0043530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Реализация программы внеурочной деятельности подразумевает социальное партнёрство:</w:t>
      </w:r>
    </w:p>
    <w:p w:rsidR="00435300" w:rsidRPr="0079799A" w:rsidRDefault="00435300" w:rsidP="005F4588">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 xml:space="preserve">1) проведение совместных мероприятий </w:t>
      </w:r>
      <w:proofErr w:type="spellStart"/>
      <w:r w:rsidRPr="0079799A">
        <w:rPr>
          <w:rFonts w:ascii="Times New Roman" w:hAnsi="Times New Roman" w:cs="Times New Roman"/>
          <w:sz w:val="24"/>
          <w:szCs w:val="24"/>
        </w:rPr>
        <w:t>профориентационной</w:t>
      </w:r>
      <w:proofErr w:type="spellEnd"/>
      <w:r w:rsidRPr="0079799A">
        <w:rPr>
          <w:rFonts w:ascii="Times New Roman" w:hAnsi="Times New Roman" w:cs="Times New Roman"/>
          <w:sz w:val="24"/>
          <w:szCs w:val="24"/>
        </w:rPr>
        <w:t xml:space="preserve"> направленности с сельской библиотекой село </w:t>
      </w:r>
      <w:proofErr w:type="spellStart"/>
      <w:r w:rsidRPr="0079799A">
        <w:rPr>
          <w:rFonts w:ascii="Times New Roman" w:hAnsi="Times New Roman" w:cs="Times New Roman"/>
          <w:sz w:val="24"/>
          <w:szCs w:val="24"/>
        </w:rPr>
        <w:t>Байряка</w:t>
      </w:r>
      <w:proofErr w:type="spellEnd"/>
      <w:r w:rsidRPr="0079799A">
        <w:rPr>
          <w:rFonts w:ascii="Times New Roman" w:hAnsi="Times New Roman" w:cs="Times New Roman"/>
          <w:sz w:val="24"/>
          <w:szCs w:val="24"/>
        </w:rPr>
        <w:t xml:space="preserve"> </w:t>
      </w:r>
      <w:proofErr w:type="spellStart"/>
      <w:r w:rsidRPr="0079799A">
        <w:rPr>
          <w:rFonts w:ascii="Times New Roman" w:hAnsi="Times New Roman" w:cs="Times New Roman"/>
          <w:sz w:val="24"/>
          <w:szCs w:val="24"/>
        </w:rPr>
        <w:t>Ютазинского</w:t>
      </w:r>
      <w:proofErr w:type="spellEnd"/>
      <w:r w:rsidRPr="0079799A">
        <w:rPr>
          <w:rFonts w:ascii="Times New Roman" w:hAnsi="Times New Roman" w:cs="Times New Roman"/>
          <w:sz w:val="24"/>
          <w:szCs w:val="24"/>
        </w:rPr>
        <w:t xml:space="preserve"> муниципального района РТ;</w:t>
      </w:r>
    </w:p>
    <w:p w:rsidR="00435300" w:rsidRPr="0079799A" w:rsidRDefault="00435300" w:rsidP="005F4588">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2) взаимодействие с хозяйством ООО «</w:t>
      </w:r>
      <w:proofErr w:type="spellStart"/>
      <w:r w:rsidRPr="0079799A">
        <w:rPr>
          <w:rFonts w:ascii="Times New Roman" w:hAnsi="Times New Roman" w:cs="Times New Roman"/>
          <w:sz w:val="24"/>
          <w:szCs w:val="24"/>
        </w:rPr>
        <w:t>АгроМИр</w:t>
      </w:r>
      <w:proofErr w:type="spellEnd"/>
      <w:r w:rsidRPr="0079799A">
        <w:rPr>
          <w:rFonts w:ascii="Times New Roman" w:hAnsi="Times New Roman" w:cs="Times New Roman"/>
          <w:sz w:val="24"/>
          <w:szCs w:val="24"/>
        </w:rPr>
        <w:t xml:space="preserve">», </w:t>
      </w:r>
      <w:proofErr w:type="spellStart"/>
      <w:r w:rsidRPr="0079799A">
        <w:rPr>
          <w:rFonts w:ascii="Times New Roman" w:hAnsi="Times New Roman" w:cs="Times New Roman"/>
          <w:sz w:val="24"/>
          <w:szCs w:val="24"/>
        </w:rPr>
        <w:t>Байрякинской</w:t>
      </w:r>
      <w:proofErr w:type="spellEnd"/>
      <w:r w:rsidRPr="0079799A">
        <w:rPr>
          <w:rFonts w:ascii="Times New Roman" w:hAnsi="Times New Roman" w:cs="Times New Roman"/>
          <w:sz w:val="24"/>
          <w:szCs w:val="24"/>
        </w:rPr>
        <w:t xml:space="preserve"> </w:t>
      </w:r>
      <w:proofErr w:type="spellStart"/>
      <w:r w:rsidRPr="0079799A">
        <w:rPr>
          <w:rFonts w:ascii="Times New Roman" w:hAnsi="Times New Roman" w:cs="Times New Roman"/>
          <w:sz w:val="24"/>
          <w:szCs w:val="24"/>
        </w:rPr>
        <w:t>больницой</w:t>
      </w:r>
      <w:proofErr w:type="spellEnd"/>
      <w:r w:rsidRPr="0079799A">
        <w:rPr>
          <w:rFonts w:ascii="Times New Roman" w:hAnsi="Times New Roman" w:cs="Times New Roman"/>
          <w:sz w:val="24"/>
          <w:szCs w:val="24"/>
        </w:rPr>
        <w:t xml:space="preserve">, </w:t>
      </w:r>
      <w:proofErr w:type="spellStart"/>
      <w:r w:rsidRPr="0079799A">
        <w:rPr>
          <w:rFonts w:ascii="Times New Roman" w:hAnsi="Times New Roman" w:cs="Times New Roman"/>
          <w:sz w:val="24"/>
          <w:szCs w:val="24"/>
        </w:rPr>
        <w:t>д</w:t>
      </w:r>
      <w:proofErr w:type="gramStart"/>
      <w:r w:rsidRPr="0079799A">
        <w:rPr>
          <w:rFonts w:ascii="Times New Roman" w:hAnsi="Times New Roman" w:cs="Times New Roman"/>
          <w:sz w:val="24"/>
          <w:szCs w:val="24"/>
        </w:rPr>
        <w:t>.с</w:t>
      </w:r>
      <w:proofErr w:type="gramEnd"/>
      <w:r w:rsidRPr="0079799A">
        <w:rPr>
          <w:rFonts w:ascii="Times New Roman" w:hAnsi="Times New Roman" w:cs="Times New Roman"/>
          <w:sz w:val="24"/>
          <w:szCs w:val="24"/>
        </w:rPr>
        <w:t>адом</w:t>
      </w:r>
      <w:proofErr w:type="spellEnd"/>
      <w:r w:rsidRPr="0079799A">
        <w:rPr>
          <w:rFonts w:ascii="Times New Roman" w:hAnsi="Times New Roman" w:cs="Times New Roman"/>
          <w:sz w:val="24"/>
          <w:szCs w:val="24"/>
        </w:rPr>
        <w:t xml:space="preserve"> «Алсу»;</w:t>
      </w:r>
    </w:p>
    <w:p w:rsidR="00435300" w:rsidRPr="0079799A" w:rsidRDefault="00435300" w:rsidP="005F4588">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 xml:space="preserve">3) </w:t>
      </w:r>
      <w:proofErr w:type="spellStart"/>
      <w:r w:rsidRPr="0079799A">
        <w:rPr>
          <w:rFonts w:ascii="Times New Roman" w:hAnsi="Times New Roman" w:cs="Times New Roman"/>
          <w:sz w:val="24"/>
          <w:szCs w:val="24"/>
        </w:rPr>
        <w:t>профориентационные</w:t>
      </w:r>
      <w:proofErr w:type="spellEnd"/>
      <w:r w:rsidRPr="0079799A">
        <w:rPr>
          <w:rFonts w:ascii="Times New Roman" w:hAnsi="Times New Roman" w:cs="Times New Roman"/>
          <w:sz w:val="24"/>
          <w:szCs w:val="24"/>
        </w:rPr>
        <w:t xml:space="preserve"> акции и встречи с людьми с разных профессий;</w:t>
      </w:r>
    </w:p>
    <w:p w:rsidR="00435300" w:rsidRPr="0079799A" w:rsidRDefault="00435300" w:rsidP="005F4588">
      <w:pPr>
        <w:pStyle w:val="a3"/>
        <w:spacing w:after="0" w:line="240" w:lineRule="auto"/>
        <w:ind w:left="0"/>
        <w:jc w:val="both"/>
        <w:rPr>
          <w:rFonts w:ascii="Times New Roman" w:hAnsi="Times New Roman" w:cs="Times New Roman"/>
          <w:sz w:val="24"/>
          <w:szCs w:val="24"/>
        </w:rPr>
      </w:pPr>
      <w:r w:rsidRPr="0079799A">
        <w:rPr>
          <w:rFonts w:ascii="Times New Roman" w:hAnsi="Times New Roman" w:cs="Times New Roman"/>
          <w:sz w:val="24"/>
          <w:szCs w:val="24"/>
        </w:rPr>
        <w:t>4) Экскурсии в рабочие места родителей.</w:t>
      </w:r>
    </w:p>
    <w:p w:rsidR="00435300" w:rsidRPr="0079799A" w:rsidRDefault="00435300" w:rsidP="005F4588">
      <w:pPr>
        <w:pStyle w:val="a3"/>
        <w:spacing w:after="0" w:line="240" w:lineRule="auto"/>
        <w:ind w:left="0"/>
        <w:jc w:val="both"/>
        <w:rPr>
          <w:rFonts w:ascii="Times New Roman" w:hAnsi="Times New Roman" w:cs="Times New Roman"/>
          <w:sz w:val="24"/>
          <w:szCs w:val="24"/>
        </w:rPr>
      </w:pPr>
    </w:p>
    <w:p w:rsidR="00435300" w:rsidRPr="0079799A" w:rsidRDefault="00435300" w:rsidP="000A7C50">
      <w:pPr>
        <w:pStyle w:val="a3"/>
        <w:spacing w:after="0" w:line="240" w:lineRule="auto"/>
        <w:jc w:val="both"/>
        <w:rPr>
          <w:rFonts w:ascii="Times New Roman" w:hAnsi="Times New Roman" w:cs="Times New Roman"/>
          <w:b/>
          <w:sz w:val="24"/>
          <w:szCs w:val="24"/>
        </w:rPr>
      </w:pPr>
    </w:p>
    <w:p w:rsidR="00B60932" w:rsidRPr="0079799A" w:rsidRDefault="00B60932" w:rsidP="000A7C5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Список литературы.</w:t>
      </w:r>
    </w:p>
    <w:p w:rsidR="00B60932" w:rsidRPr="0079799A" w:rsidRDefault="00B60932" w:rsidP="000A7C50">
      <w:pPr>
        <w:pStyle w:val="a3"/>
        <w:spacing w:after="0" w:line="240" w:lineRule="auto"/>
        <w:jc w:val="both"/>
        <w:rPr>
          <w:rFonts w:ascii="Times New Roman" w:hAnsi="Times New Roman" w:cs="Times New Roman"/>
          <w:b/>
          <w:sz w:val="24"/>
          <w:szCs w:val="24"/>
        </w:rPr>
      </w:pPr>
      <w:r w:rsidRPr="0079799A">
        <w:rPr>
          <w:rFonts w:ascii="Times New Roman" w:hAnsi="Times New Roman" w:cs="Times New Roman"/>
          <w:b/>
          <w:sz w:val="24"/>
          <w:szCs w:val="24"/>
        </w:rPr>
        <w:t>Для учителя:</w:t>
      </w:r>
    </w:p>
    <w:p w:rsidR="0094142B" w:rsidRPr="0079799A" w:rsidRDefault="0094142B" w:rsidP="000A7C50">
      <w:pPr>
        <w:pStyle w:val="a3"/>
        <w:numPr>
          <w:ilvl w:val="0"/>
          <w:numId w:val="24"/>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Сухаревская Е.Ю. «Мир профессий»</w:t>
      </w:r>
    </w:p>
    <w:p w:rsidR="0094142B" w:rsidRPr="0079799A" w:rsidRDefault="0094142B" w:rsidP="000A7C50">
      <w:pPr>
        <w:numPr>
          <w:ilvl w:val="0"/>
          <w:numId w:val="20"/>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 xml:space="preserve">Психология. Учебное пособие для начальной </w:t>
      </w:r>
      <w:r w:rsidR="009C7063" w:rsidRPr="0079799A">
        <w:rPr>
          <w:rFonts w:ascii="Times New Roman" w:eastAsia="Calibri" w:hAnsi="Times New Roman" w:cs="Times New Roman"/>
          <w:sz w:val="24"/>
          <w:szCs w:val="24"/>
        </w:rPr>
        <w:t>школы</w:t>
      </w:r>
      <w:proofErr w:type="gramStart"/>
      <w:r w:rsidR="009C7063" w:rsidRPr="0079799A">
        <w:rPr>
          <w:rFonts w:ascii="Times New Roman" w:eastAsia="Calibri" w:hAnsi="Times New Roman" w:cs="Times New Roman"/>
          <w:sz w:val="24"/>
          <w:szCs w:val="24"/>
        </w:rPr>
        <w:t>.</w:t>
      </w:r>
      <w:proofErr w:type="gramEnd"/>
      <w:r w:rsidR="009C7063" w:rsidRPr="0079799A">
        <w:rPr>
          <w:rFonts w:ascii="Times New Roman" w:eastAsia="Calibri" w:hAnsi="Times New Roman" w:cs="Times New Roman"/>
          <w:sz w:val="24"/>
          <w:szCs w:val="24"/>
        </w:rPr>
        <w:t xml:space="preserve"> /</w:t>
      </w:r>
      <w:r w:rsidRPr="0079799A">
        <w:rPr>
          <w:rFonts w:ascii="Times New Roman" w:eastAsia="Calibri" w:hAnsi="Times New Roman" w:cs="Times New Roman"/>
          <w:sz w:val="24"/>
          <w:szCs w:val="24"/>
        </w:rPr>
        <w:t xml:space="preserve"> </w:t>
      </w:r>
      <w:proofErr w:type="gramStart"/>
      <w:r w:rsidRPr="0079799A">
        <w:rPr>
          <w:rFonts w:ascii="Times New Roman" w:eastAsia="Calibri" w:hAnsi="Times New Roman" w:cs="Times New Roman"/>
          <w:sz w:val="24"/>
          <w:szCs w:val="24"/>
        </w:rPr>
        <w:t>п</w:t>
      </w:r>
      <w:proofErr w:type="gramEnd"/>
      <w:r w:rsidRPr="0079799A">
        <w:rPr>
          <w:rFonts w:ascii="Times New Roman" w:eastAsia="Calibri" w:hAnsi="Times New Roman" w:cs="Times New Roman"/>
          <w:sz w:val="24"/>
          <w:szCs w:val="24"/>
        </w:rPr>
        <w:t>од ред. проф. Дубровиной И.В., Москва, «</w:t>
      </w:r>
      <w:proofErr w:type="spellStart"/>
      <w:r w:rsidRPr="0079799A">
        <w:rPr>
          <w:rFonts w:ascii="Times New Roman" w:eastAsia="Calibri" w:hAnsi="Times New Roman" w:cs="Times New Roman"/>
          <w:sz w:val="24"/>
          <w:szCs w:val="24"/>
        </w:rPr>
        <w:t>Гардарика</w:t>
      </w:r>
      <w:proofErr w:type="spellEnd"/>
      <w:r w:rsidRPr="0079799A">
        <w:rPr>
          <w:rFonts w:ascii="Times New Roman" w:eastAsia="Calibri" w:hAnsi="Times New Roman" w:cs="Times New Roman"/>
          <w:sz w:val="24"/>
          <w:szCs w:val="24"/>
        </w:rPr>
        <w:t>» 1998г./</w:t>
      </w:r>
    </w:p>
    <w:p w:rsidR="0094142B" w:rsidRPr="0079799A" w:rsidRDefault="0094142B" w:rsidP="000A7C50">
      <w:pPr>
        <w:numPr>
          <w:ilvl w:val="0"/>
          <w:numId w:val="20"/>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Развитие творческого мышления детей. Симановский А.Э., Ярославль, «Академия развития» 1996г.</w:t>
      </w:r>
    </w:p>
    <w:p w:rsidR="0094142B" w:rsidRPr="0079799A" w:rsidRDefault="0094142B" w:rsidP="000A7C50">
      <w:pPr>
        <w:numPr>
          <w:ilvl w:val="0"/>
          <w:numId w:val="20"/>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 xml:space="preserve">Сборник тестов и упражнений для развития ваших творческих способностей. </w:t>
      </w:r>
      <w:proofErr w:type="spellStart"/>
      <w:r w:rsidRPr="0079799A">
        <w:rPr>
          <w:rFonts w:ascii="Times New Roman" w:eastAsia="Calibri" w:hAnsi="Times New Roman" w:cs="Times New Roman"/>
          <w:sz w:val="24"/>
          <w:szCs w:val="24"/>
        </w:rPr>
        <w:t>Винокурова</w:t>
      </w:r>
      <w:proofErr w:type="spellEnd"/>
      <w:r w:rsidRPr="0079799A">
        <w:rPr>
          <w:rFonts w:ascii="Times New Roman" w:eastAsia="Calibri" w:hAnsi="Times New Roman" w:cs="Times New Roman"/>
          <w:sz w:val="24"/>
          <w:szCs w:val="24"/>
        </w:rPr>
        <w:t xml:space="preserve"> Н., Москва, «ИМПЭТО» 1995г.</w:t>
      </w:r>
    </w:p>
    <w:p w:rsidR="0094142B" w:rsidRPr="0079799A" w:rsidRDefault="0094142B" w:rsidP="000A7C50">
      <w:pPr>
        <w:numPr>
          <w:ilvl w:val="0"/>
          <w:numId w:val="20"/>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 xml:space="preserve">Методическая газета для педагогов-психологов «Школьный психолог». Издательский дом «Первое сентября», 2004г. </w:t>
      </w:r>
    </w:p>
    <w:p w:rsidR="00963F3C" w:rsidRPr="0079799A" w:rsidRDefault="00963F3C" w:rsidP="000A7C50">
      <w:pPr>
        <w:numPr>
          <w:ilvl w:val="0"/>
          <w:numId w:val="20"/>
        </w:numPr>
        <w:suppressAutoHyphens/>
        <w:spacing w:after="0" w:line="240" w:lineRule="auto"/>
        <w:jc w:val="both"/>
        <w:rPr>
          <w:rFonts w:ascii="Times New Roman" w:eastAsia="Calibri" w:hAnsi="Times New Roman" w:cs="Times New Roman"/>
          <w:sz w:val="24"/>
          <w:szCs w:val="24"/>
        </w:rPr>
      </w:pPr>
      <w:r w:rsidRPr="0079799A">
        <w:rPr>
          <w:rFonts w:ascii="Times New Roman" w:eastAsia="Calibri" w:hAnsi="Times New Roman" w:cs="Times New Roman"/>
          <w:sz w:val="24"/>
          <w:szCs w:val="24"/>
        </w:rPr>
        <w:t>Энциклопедия «Мир профессий».   – М.: Изд. «Знание», 2005. Энциклопедия «Я познаю мир».  – М.: Изд. Дрофа, 2007.</w:t>
      </w:r>
    </w:p>
    <w:p w:rsidR="00B60932" w:rsidRPr="0079799A" w:rsidRDefault="00B60932" w:rsidP="000A7C50">
      <w:pPr>
        <w:pStyle w:val="a4"/>
        <w:jc w:val="both"/>
        <w:rPr>
          <w:b/>
          <w:i/>
        </w:rPr>
      </w:pPr>
    </w:p>
    <w:p w:rsidR="00B60932" w:rsidRPr="0079799A" w:rsidRDefault="007769DE" w:rsidP="000A7C50">
      <w:pPr>
        <w:spacing w:after="0" w:line="240" w:lineRule="auto"/>
        <w:ind w:left="142"/>
        <w:jc w:val="both"/>
        <w:rPr>
          <w:rFonts w:ascii="Times New Roman" w:hAnsi="Times New Roman" w:cs="Times New Roman"/>
          <w:b/>
          <w:sz w:val="24"/>
          <w:szCs w:val="24"/>
        </w:rPr>
      </w:pPr>
      <w:r w:rsidRPr="0079799A">
        <w:rPr>
          <w:rFonts w:ascii="Times New Roman" w:hAnsi="Times New Roman" w:cs="Times New Roman"/>
          <w:b/>
          <w:sz w:val="24"/>
          <w:szCs w:val="24"/>
        </w:rPr>
        <w:t>Для обучающихся</w:t>
      </w:r>
      <w:r w:rsidR="00B60932" w:rsidRPr="0079799A">
        <w:rPr>
          <w:rFonts w:ascii="Times New Roman" w:hAnsi="Times New Roman" w:cs="Times New Roman"/>
          <w:b/>
          <w:sz w:val="24"/>
          <w:szCs w:val="24"/>
        </w:rPr>
        <w:t xml:space="preserve">: </w:t>
      </w:r>
    </w:p>
    <w:p w:rsidR="00B60932" w:rsidRPr="0079799A" w:rsidRDefault="00B60932" w:rsidP="000A7C50">
      <w:pPr>
        <w:pStyle w:val="a8"/>
        <w:numPr>
          <w:ilvl w:val="0"/>
          <w:numId w:val="21"/>
        </w:numPr>
        <w:jc w:val="both"/>
        <w:rPr>
          <w:b w:val="0"/>
          <w:sz w:val="24"/>
          <w:szCs w:val="24"/>
          <w:u w:val="none"/>
        </w:rPr>
      </w:pPr>
      <w:r w:rsidRPr="0079799A">
        <w:rPr>
          <w:b w:val="0"/>
          <w:sz w:val="24"/>
          <w:szCs w:val="24"/>
          <w:u w:val="none"/>
        </w:rPr>
        <w:t>Детские энциклопедии, справочники и другая аналогичная литература.</w:t>
      </w:r>
    </w:p>
    <w:p w:rsidR="00515D26" w:rsidRPr="0079799A" w:rsidRDefault="007769DE" w:rsidP="000A7C50">
      <w:pPr>
        <w:pStyle w:val="a8"/>
        <w:numPr>
          <w:ilvl w:val="0"/>
          <w:numId w:val="21"/>
        </w:numPr>
        <w:jc w:val="both"/>
        <w:rPr>
          <w:b w:val="0"/>
          <w:sz w:val="24"/>
          <w:szCs w:val="24"/>
          <w:u w:val="none"/>
        </w:rPr>
      </w:pPr>
      <w:r w:rsidRPr="0079799A">
        <w:rPr>
          <w:b w:val="0"/>
          <w:sz w:val="24"/>
          <w:szCs w:val="24"/>
          <w:u w:val="none"/>
        </w:rPr>
        <w:t>Интернет -</w:t>
      </w:r>
      <w:r w:rsidR="00B60932" w:rsidRPr="0079799A">
        <w:rPr>
          <w:b w:val="0"/>
          <w:sz w:val="24"/>
          <w:szCs w:val="24"/>
          <w:u w:val="none"/>
        </w:rPr>
        <w:t xml:space="preserve"> ресурсы</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Методические рекомендации</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lastRenderedPageBreak/>
        <w:t>Приложение 1</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Тест «Зачем нужен труд»</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1.Можно ли </w:t>
      </w:r>
      <w:proofErr w:type="gramStart"/>
      <w:r w:rsidRPr="0079799A">
        <w:rPr>
          <w:rFonts w:ascii="Times New Roman" w:eastAsia="Times New Roman" w:hAnsi="Times New Roman" w:cs="Times New Roman"/>
          <w:color w:val="000000"/>
          <w:sz w:val="24"/>
          <w:szCs w:val="24"/>
        </w:rPr>
        <w:t>прожить всю жизнь не трудясь</w:t>
      </w:r>
      <w:proofErr w:type="gramEnd"/>
      <w:r w:rsidRPr="0079799A">
        <w:rPr>
          <w:rFonts w:ascii="Times New Roman" w:eastAsia="Times New Roman" w:hAnsi="Times New Roman" w:cs="Times New Roman"/>
          <w:color w:val="000000"/>
          <w:sz w:val="24"/>
          <w:szCs w:val="24"/>
        </w:rPr>
        <w:t>? Как ты к этому относишься?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а) не знаю, не </w:t>
      </w:r>
      <w:r w:rsidR="00F45690" w:rsidRPr="0079799A">
        <w:rPr>
          <w:rFonts w:ascii="Times New Roman" w:eastAsia="Times New Roman" w:hAnsi="Times New Roman" w:cs="Times New Roman"/>
          <w:color w:val="000000"/>
          <w:sz w:val="24"/>
          <w:szCs w:val="24"/>
        </w:rPr>
        <w:t>задумывался –</w:t>
      </w:r>
      <w:r w:rsidRPr="0079799A">
        <w:rPr>
          <w:rFonts w:ascii="Times New Roman" w:eastAsia="Times New Roman" w:hAnsi="Times New Roman" w:cs="Times New Roman"/>
          <w:color w:val="000000"/>
          <w:sz w:val="24"/>
          <w:szCs w:val="24"/>
        </w:rPr>
        <w:t xml:space="preserve"> 2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б) можно, но это неинтересно – 3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можно, и это интересно, можно делать все что хочешь –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2. Зачем люди трудятся?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а) чтобы получать деньги – 2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б) труд приносит радость, делает человека уважаемым в обществе – 3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 не знаю – 1 балл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3.Ты хотел бы, чтобы твоя работа была: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а) </w:t>
      </w:r>
      <w:proofErr w:type="gramStart"/>
      <w:r w:rsidRPr="0079799A">
        <w:rPr>
          <w:rFonts w:ascii="Times New Roman" w:eastAsia="Times New Roman" w:hAnsi="Times New Roman" w:cs="Times New Roman"/>
          <w:color w:val="000000"/>
          <w:sz w:val="24"/>
          <w:szCs w:val="24"/>
        </w:rPr>
        <w:t>интересной</w:t>
      </w:r>
      <w:proofErr w:type="gramEnd"/>
      <w:r w:rsidRPr="0079799A">
        <w:rPr>
          <w:rFonts w:ascii="Times New Roman" w:eastAsia="Times New Roman" w:hAnsi="Times New Roman" w:cs="Times New Roman"/>
          <w:color w:val="000000"/>
          <w:sz w:val="24"/>
          <w:szCs w:val="24"/>
        </w:rPr>
        <w:t xml:space="preserve"> и полезной людям – 3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б) не обязательно </w:t>
      </w:r>
      <w:proofErr w:type="gramStart"/>
      <w:r w:rsidRPr="0079799A">
        <w:rPr>
          <w:rFonts w:ascii="Times New Roman" w:eastAsia="Times New Roman" w:hAnsi="Times New Roman" w:cs="Times New Roman"/>
          <w:color w:val="000000"/>
          <w:sz w:val="24"/>
          <w:szCs w:val="24"/>
        </w:rPr>
        <w:t>интересной</w:t>
      </w:r>
      <w:proofErr w:type="gramEnd"/>
      <w:r w:rsidRPr="0079799A">
        <w:rPr>
          <w:rFonts w:ascii="Times New Roman" w:eastAsia="Times New Roman" w:hAnsi="Times New Roman" w:cs="Times New Roman"/>
          <w:color w:val="000000"/>
          <w:sz w:val="24"/>
          <w:szCs w:val="24"/>
        </w:rPr>
        <w:t>, но высокооплачиваемой – 2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 я об этом еще не думал –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4. Кого можно назвать трудолюбивым человеком?</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а) того, кто трудится честно, выполняет качественно свою работу – 2 балла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б) того, кто трудится с любовью – 3 балла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w:t>
      </w:r>
      <w:r w:rsidR="00F45690" w:rsidRPr="0079799A">
        <w:rPr>
          <w:rFonts w:ascii="Times New Roman" w:eastAsia="Times New Roman" w:hAnsi="Times New Roman" w:cs="Times New Roman"/>
          <w:color w:val="000000"/>
          <w:sz w:val="24"/>
          <w:szCs w:val="24"/>
        </w:rPr>
        <w:t xml:space="preserve"> в) не</w:t>
      </w:r>
      <w:r w:rsidRPr="0079799A">
        <w:rPr>
          <w:rFonts w:ascii="Times New Roman" w:eastAsia="Times New Roman" w:hAnsi="Times New Roman" w:cs="Times New Roman"/>
          <w:color w:val="000000"/>
          <w:sz w:val="24"/>
          <w:szCs w:val="24"/>
        </w:rPr>
        <w:t xml:space="preserve"> знаю – 1 балл</w:t>
      </w:r>
    </w:p>
    <w:p w:rsidR="00CE4779" w:rsidRPr="0079799A" w:rsidRDefault="00CE4779" w:rsidP="00CE4779">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Высокий уровень – 12 баллов</w:t>
      </w:r>
    </w:p>
    <w:p w:rsidR="00CE4779" w:rsidRPr="0079799A" w:rsidRDefault="00CE4779" w:rsidP="00CE4779">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Средний уровень – 8-11 баллов</w:t>
      </w:r>
    </w:p>
    <w:p w:rsidR="00CE4779" w:rsidRPr="0079799A" w:rsidRDefault="00CE4779" w:rsidP="00CE4779">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Низкий уровень – 7 и менее баллов</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Приложение 2</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Тест «Какая это профессия?»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1.Как называется профессия, представитель которой занимается покрасочными работами?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художник</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оформитель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маляр –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2.Чем занимается хлебороб?</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печет хлеб</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выращивает хлеб –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сеет зерно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Как называется профессия, представитель которой проектирует здания?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строитель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чертежник</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архитектор - 1</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4. </w:t>
      </w:r>
      <w:proofErr w:type="gramStart"/>
      <w:r w:rsidRPr="0079799A">
        <w:rPr>
          <w:rFonts w:ascii="Times New Roman" w:eastAsia="Times New Roman" w:hAnsi="Times New Roman" w:cs="Times New Roman"/>
          <w:color w:val="000000"/>
          <w:sz w:val="24"/>
          <w:szCs w:val="24"/>
        </w:rPr>
        <w:t>Представитель</w:t>
      </w:r>
      <w:proofErr w:type="gramEnd"/>
      <w:r w:rsidRPr="0079799A">
        <w:rPr>
          <w:rFonts w:ascii="Times New Roman" w:eastAsia="Times New Roman" w:hAnsi="Times New Roman" w:cs="Times New Roman"/>
          <w:color w:val="000000"/>
          <w:sz w:val="24"/>
          <w:szCs w:val="24"/>
        </w:rPr>
        <w:t xml:space="preserve"> какой профессии лечит животных?</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врач</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животновод</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ветеринар –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5. Назови профессии, которые ты знаешь. Чем занимаются люди – представители этих профессий?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Каждый правильный ответ оценивается в 1 балл.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Высокий уровень – 20 и более баллов</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Средний уровень – 15-19 баллов</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Низкий уровень – 14 и менее баллов</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Приложение 3</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Методика незаконченных предложений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1.Каждый человек должен трудиться, потому что…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Труд должен приносить…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Я хотел (а) бы выбрать профессию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Моя будущая работа  требует…</w:t>
      </w:r>
    </w:p>
    <w:p w:rsidR="00CE4779" w:rsidRPr="0079799A" w:rsidRDefault="00CE4779" w:rsidP="00CE4779">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lastRenderedPageBreak/>
        <w:t>Высокий уровень</w:t>
      </w:r>
      <w:r w:rsidRPr="0079799A">
        <w:rPr>
          <w:rFonts w:ascii="Times New Roman" w:eastAsia="Times New Roman" w:hAnsi="Times New Roman" w:cs="Times New Roman"/>
          <w:color w:val="000000"/>
          <w:sz w:val="24"/>
          <w:szCs w:val="24"/>
        </w:rPr>
        <w:t>. Учащийся понимает, что труд должен приносить пользу людям, чувство удовлетворения себе.  У учащегося имеются определенные профессиональные интересы, он знает, какие качества необходимо развивать в себе, чтобы овладеть выбранной профессией.</w:t>
      </w:r>
    </w:p>
    <w:p w:rsidR="00CE4779" w:rsidRPr="0079799A" w:rsidRDefault="00CE4779" w:rsidP="00CE4779">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Средний уровень</w:t>
      </w:r>
      <w:r w:rsidRPr="0079799A">
        <w:rPr>
          <w:rFonts w:ascii="Times New Roman" w:eastAsia="Times New Roman" w:hAnsi="Times New Roman" w:cs="Times New Roman"/>
          <w:color w:val="000000"/>
          <w:sz w:val="24"/>
          <w:szCs w:val="24"/>
        </w:rPr>
        <w:t>. Учащийся представляет  трудовую деятельность как средство достижения материального благополучия. У учащегося имеются определенные профессиональные интересы, но он не задумывается о том, какие качества необходимо развивать в себе, чтобы овладеть выбранной профессией.</w:t>
      </w:r>
    </w:p>
    <w:p w:rsidR="00CE4779" w:rsidRPr="0079799A" w:rsidRDefault="00CE4779" w:rsidP="00CE4779">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Низкий уровень</w:t>
      </w:r>
      <w:r w:rsidRPr="0079799A">
        <w:rPr>
          <w:rFonts w:ascii="Times New Roman" w:eastAsia="Times New Roman" w:hAnsi="Times New Roman" w:cs="Times New Roman"/>
          <w:i/>
          <w:iCs/>
          <w:color w:val="000000"/>
          <w:sz w:val="24"/>
          <w:szCs w:val="24"/>
        </w:rPr>
        <w:t>.</w:t>
      </w:r>
      <w:r w:rsidRPr="0079799A">
        <w:rPr>
          <w:rFonts w:ascii="Times New Roman" w:eastAsia="Times New Roman" w:hAnsi="Times New Roman" w:cs="Times New Roman"/>
          <w:color w:val="000000"/>
          <w:sz w:val="24"/>
          <w:szCs w:val="24"/>
        </w:rPr>
        <w:t> У учащегося отсутствуют представления о значении труда для него самого, для окружающих. Отсутствуют осознанные профессиональные интересы.</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1" w:name="h.gjdgxs"/>
      <w:bookmarkEnd w:id="1"/>
      <w:r w:rsidRPr="0079799A">
        <w:rPr>
          <w:rFonts w:ascii="Times New Roman" w:eastAsia="Times New Roman" w:hAnsi="Times New Roman" w:cs="Times New Roman"/>
          <w:b/>
          <w:bCs/>
          <w:i/>
          <w:iCs/>
          <w:color w:val="000000"/>
          <w:sz w:val="24"/>
          <w:szCs w:val="24"/>
        </w:rPr>
        <w:t>Приложение 4</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Анкета для выявления трудового сознания младших школьников.</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Для чего нужно трудиться?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Какова цель труда?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Какие ты знаешь профессии?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Какие профессии самые нужные людям?</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5. Какие профессии самые сложные?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6. Какой труд сложнее: умственный или физический?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7. Кем ты хочешь стать после окончания средней школы?</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8. Нужно ли любить свою профессию?</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9. Что нужно, чтобы стать профессионалом, хорошим специалистом?</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10. Какие учебные предметы ты любишь больше других?</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11. Как ты учишься?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11. Твое любимое занятие в школе и дома.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12. Какое поручение тебе хотелось бы выполнить?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13 .Что читаешь?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14. Что ты считаешь самым интересным и важным в жизни?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15. Считаешь ли ты полезным тот труд, который тебе приходится делать?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bookmarkStart w:id="2" w:name="h.30j0zll"/>
      <w:bookmarkStart w:id="3" w:name="h.1fob9te"/>
      <w:bookmarkEnd w:id="2"/>
      <w:bookmarkEnd w:id="3"/>
      <w:r w:rsidRPr="0079799A">
        <w:rPr>
          <w:rFonts w:ascii="Times New Roman" w:eastAsia="Times New Roman" w:hAnsi="Times New Roman" w:cs="Times New Roman"/>
          <w:i/>
          <w:iCs/>
          <w:color w:val="497A15"/>
          <w:sz w:val="24"/>
          <w:szCs w:val="24"/>
        </w:rPr>
        <w:t>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bookmarkStart w:id="4" w:name="h.3znysh7"/>
      <w:bookmarkEnd w:id="4"/>
      <w:r w:rsidRPr="0079799A">
        <w:rPr>
          <w:rFonts w:ascii="Times New Roman" w:eastAsia="Times New Roman" w:hAnsi="Times New Roman" w:cs="Times New Roman"/>
          <w:color w:val="000000"/>
          <w:sz w:val="24"/>
          <w:szCs w:val="24"/>
        </w:rPr>
        <w:t>Мы веселые девчата,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И не любим мы скучать.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 удовольствием мы с вами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Будем в КВМ играть!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На сцену выходит команда «Добры молодцы».</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Капитан.</w:t>
      </w:r>
      <w:r w:rsidRPr="0079799A">
        <w:rPr>
          <w:rFonts w:ascii="Times New Roman" w:eastAsia="Times New Roman" w:hAnsi="Times New Roman" w:cs="Times New Roman"/>
          <w:color w:val="000000"/>
          <w:sz w:val="24"/>
          <w:szCs w:val="24"/>
        </w:rPr>
        <w:t> Команда «Добры молодцы! Приветствует вас. Наш девиз…</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Все. «Всякому молодцу ремесло к лицу».</w:t>
      </w:r>
    </w:p>
    <w:p w:rsidR="00CE4779" w:rsidRPr="0079799A" w:rsidRDefault="00E93048"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5" w:name="h.tyjcwt"/>
      <w:bookmarkEnd w:id="5"/>
      <w:r w:rsidRPr="0079799A">
        <w:rPr>
          <w:rFonts w:ascii="Times New Roman" w:eastAsia="Times New Roman" w:hAnsi="Times New Roman" w:cs="Times New Roman"/>
          <w:b/>
          <w:bCs/>
          <w:i/>
          <w:iCs/>
          <w:color w:val="000000"/>
          <w:sz w:val="24"/>
          <w:szCs w:val="24"/>
        </w:rPr>
        <w:t>Приложение 5</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Загадки о профессиях</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Кто по рельсам – по путям</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Поезда приводит к нам? (Машинист)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Вот на краешке с опаской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Он железо красит краской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 него в руках ведро,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Сам расписан он пестро.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(Маляр).</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Ставят ловких две руки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Каблуки на башмаки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И набойки на каблук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Тоже дело этих рук. (Сапожник).</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На работе </w:t>
      </w:r>
      <w:proofErr w:type="gramStart"/>
      <w:r w:rsidRPr="0079799A">
        <w:rPr>
          <w:rFonts w:ascii="Times New Roman" w:eastAsia="Times New Roman" w:hAnsi="Times New Roman" w:cs="Times New Roman"/>
          <w:color w:val="000000"/>
          <w:sz w:val="24"/>
          <w:szCs w:val="24"/>
        </w:rPr>
        <w:t xml:space="preserve">день </w:t>
      </w:r>
      <w:proofErr w:type="spellStart"/>
      <w:r w:rsidRPr="0079799A">
        <w:rPr>
          <w:rFonts w:ascii="Times New Roman" w:eastAsia="Times New Roman" w:hAnsi="Times New Roman" w:cs="Times New Roman"/>
          <w:color w:val="000000"/>
          <w:sz w:val="24"/>
          <w:szCs w:val="24"/>
        </w:rPr>
        <w:t>деньской</w:t>
      </w:r>
      <w:proofErr w:type="spellEnd"/>
      <w:proofErr w:type="gramEnd"/>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Управляет он рукой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lastRenderedPageBreak/>
        <w:t>Поднимает та рука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Сто пудов под облака. (Крановщик)</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Пускай лекарства пить невкусно,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Пускай чуть-чуть болят уколы,</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Ты к ней придешь больной и грустный,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Уйдешь – </w:t>
      </w:r>
      <w:proofErr w:type="gramStart"/>
      <w:r w:rsidRPr="0079799A">
        <w:rPr>
          <w:rFonts w:ascii="Times New Roman" w:eastAsia="Times New Roman" w:hAnsi="Times New Roman" w:cs="Times New Roman"/>
          <w:color w:val="000000"/>
          <w:sz w:val="24"/>
          <w:szCs w:val="24"/>
        </w:rPr>
        <w:t>здоровый</w:t>
      </w:r>
      <w:proofErr w:type="gramEnd"/>
      <w:r w:rsidRPr="0079799A">
        <w:rPr>
          <w:rFonts w:ascii="Times New Roman" w:eastAsia="Times New Roman" w:hAnsi="Times New Roman" w:cs="Times New Roman"/>
          <w:color w:val="000000"/>
          <w:sz w:val="24"/>
          <w:szCs w:val="24"/>
        </w:rPr>
        <w:t xml:space="preserve"> и веселый.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(Медсестра или врач)</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Целый день плясунья наша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Рада по полу плясать.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Где попляшет, где помашет,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Ни соринки не видать.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(Половая щетка)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Он охотно пыль вдыхает, не болеет, ни чихает.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(Пылесос)</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6" w:name="h.3dy6vkm"/>
      <w:bookmarkEnd w:id="6"/>
      <w:r w:rsidRPr="0079799A">
        <w:rPr>
          <w:rFonts w:ascii="Times New Roman" w:eastAsia="Times New Roman" w:hAnsi="Times New Roman" w:cs="Times New Roman"/>
          <w:b/>
          <w:bCs/>
          <w:i/>
          <w:iCs/>
          <w:color w:val="000000"/>
          <w:sz w:val="24"/>
          <w:szCs w:val="24"/>
        </w:rPr>
        <w:t xml:space="preserve">Приложение </w:t>
      </w:r>
      <w:r w:rsidR="00E93048" w:rsidRPr="0079799A">
        <w:rPr>
          <w:rFonts w:ascii="Times New Roman" w:eastAsia="Times New Roman" w:hAnsi="Times New Roman" w:cs="Times New Roman"/>
          <w:b/>
          <w:bCs/>
          <w:i/>
          <w:iCs/>
          <w:color w:val="000000"/>
          <w:sz w:val="24"/>
          <w:szCs w:val="24"/>
        </w:rPr>
        <w:t>6</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Игра «Определить профессию»</w:t>
      </w:r>
    </w:p>
    <w:p w:rsidR="00CE4779" w:rsidRPr="0079799A" w:rsidRDefault="00CE4779" w:rsidP="00CE4779">
      <w:pPr>
        <w:shd w:val="clear" w:color="auto" w:fill="FFFFFF"/>
        <w:spacing w:after="0" w:line="240" w:lineRule="auto"/>
        <w:ind w:firstLine="708"/>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первое. Оп</w:t>
      </w:r>
      <w:r w:rsidR="00846F8A" w:rsidRPr="0079799A">
        <w:rPr>
          <w:rFonts w:ascii="Times New Roman" w:eastAsia="Times New Roman" w:hAnsi="Times New Roman" w:cs="Times New Roman"/>
          <w:color w:val="000000"/>
          <w:sz w:val="24"/>
          <w:szCs w:val="24"/>
        </w:rPr>
        <w:t>ределить профессию по пантомиме</w:t>
      </w:r>
      <w:r w:rsidRPr="0079799A">
        <w:rPr>
          <w:rFonts w:ascii="Times New Roman" w:eastAsia="Times New Roman" w:hAnsi="Times New Roman" w:cs="Times New Roman"/>
          <w:color w:val="000000"/>
          <w:sz w:val="24"/>
          <w:szCs w:val="24"/>
        </w:rPr>
        <w:t>.</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Ученики старших классов «</w:t>
      </w:r>
      <w:proofErr w:type="spellStart"/>
      <w:r w:rsidRPr="0079799A">
        <w:rPr>
          <w:rFonts w:ascii="Times New Roman" w:eastAsia="Times New Roman" w:hAnsi="Times New Roman" w:cs="Times New Roman"/>
          <w:color w:val="000000"/>
          <w:sz w:val="24"/>
          <w:szCs w:val="24"/>
        </w:rPr>
        <w:t>изображают</w:t>
      </w:r>
      <w:proofErr w:type="gramStart"/>
      <w:r w:rsidRPr="0079799A">
        <w:rPr>
          <w:rFonts w:ascii="Times New Roman" w:eastAsia="Times New Roman" w:hAnsi="Times New Roman" w:cs="Times New Roman"/>
          <w:color w:val="000000"/>
          <w:sz w:val="24"/>
          <w:szCs w:val="24"/>
        </w:rPr>
        <w:t>»н</w:t>
      </w:r>
      <w:proofErr w:type="gramEnd"/>
      <w:r w:rsidRPr="0079799A">
        <w:rPr>
          <w:rFonts w:ascii="Times New Roman" w:eastAsia="Times New Roman" w:hAnsi="Times New Roman" w:cs="Times New Roman"/>
          <w:color w:val="000000"/>
          <w:sz w:val="24"/>
          <w:szCs w:val="24"/>
        </w:rPr>
        <w:t>есколько</w:t>
      </w:r>
      <w:proofErr w:type="spellEnd"/>
      <w:r w:rsidRPr="0079799A">
        <w:rPr>
          <w:rFonts w:ascii="Times New Roman" w:eastAsia="Times New Roman" w:hAnsi="Times New Roman" w:cs="Times New Roman"/>
          <w:color w:val="000000"/>
          <w:sz w:val="24"/>
          <w:szCs w:val="24"/>
        </w:rPr>
        <w:t xml:space="preserve"> профессий, а члены команд их отгадывают.</w:t>
      </w:r>
    </w:p>
    <w:p w:rsidR="00CE4779" w:rsidRPr="0079799A" w:rsidRDefault="00CE4779" w:rsidP="00CE4779">
      <w:pPr>
        <w:shd w:val="clear" w:color="auto" w:fill="FFFFFF"/>
        <w:spacing w:after="0" w:line="240" w:lineRule="auto"/>
        <w:ind w:firstLine="708"/>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второе. Кто кем работает? Образовать женский род от названия следующих профессий: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Повар – повариха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Певец – певица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Портной – портниха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Продавец – продавщица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Пианист – пианистка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Поэт – поэтесса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Писатель – писательница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Плотник -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Пекари - …</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Школьник – школьница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Ученик – ученица.</w:t>
      </w:r>
    </w:p>
    <w:p w:rsidR="00CE4779" w:rsidRPr="0079799A" w:rsidRDefault="00CE4779" w:rsidP="00CE4779">
      <w:pPr>
        <w:shd w:val="clear" w:color="auto" w:fill="FFFFFF"/>
        <w:spacing w:after="0" w:line="240" w:lineRule="auto"/>
        <w:ind w:firstLine="708"/>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третье. Закончить фразу.</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Трактор водит… (тракторист),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Электричку - … (машинист),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Стены выкрасил … (маляр),</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Доску выстругал … (столяр),</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доме свет провел … (монтер),</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шахте трудиться … (шахтер),</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жаркой кузнице - … (кузнец),</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color w:val="000000"/>
          <w:sz w:val="24"/>
          <w:szCs w:val="24"/>
        </w:rPr>
        <w:t>Все кто знает - … молодец)!</w:t>
      </w:r>
      <w:proofErr w:type="gramEnd"/>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7" w:name="h.1t3h5sf"/>
      <w:bookmarkEnd w:id="7"/>
      <w:r w:rsidRPr="0079799A">
        <w:rPr>
          <w:rFonts w:ascii="Times New Roman" w:eastAsia="Times New Roman" w:hAnsi="Times New Roman" w:cs="Times New Roman"/>
          <w:b/>
          <w:bCs/>
          <w:i/>
          <w:iCs/>
          <w:color w:val="000000"/>
          <w:sz w:val="24"/>
          <w:szCs w:val="24"/>
        </w:rPr>
        <w:t xml:space="preserve">Приложение </w:t>
      </w:r>
      <w:r w:rsidR="00E93048" w:rsidRPr="0079799A">
        <w:rPr>
          <w:rFonts w:ascii="Times New Roman" w:eastAsia="Times New Roman" w:hAnsi="Times New Roman" w:cs="Times New Roman"/>
          <w:b/>
          <w:bCs/>
          <w:i/>
          <w:iCs/>
          <w:color w:val="000000"/>
          <w:sz w:val="24"/>
          <w:szCs w:val="24"/>
        </w:rPr>
        <w:t>7</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Конкурс «Пословицы о труде»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Данный конкурс состоит из четырех заданий.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первом задании команды должны вспомнить как можно больше пословиц.</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Без дела жить – только небо коптить.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Без труда не выловишь и рыбку из пруда.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Без труда нет и плода.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Было бы терпенье будет и уменье.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5.                 Всякий человек в деле познается.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6.                 Дело мастера боится.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7.                 Делу – время, потехи – час.</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8.                 Долог день до вечера, коли делать нечего.</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lastRenderedPageBreak/>
        <w:t>9.                 Кто любит трудиться, тому на месте не сидится.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10.             Не говори - не умею, а </w:t>
      </w:r>
      <w:proofErr w:type="gramStart"/>
      <w:r w:rsidRPr="0079799A">
        <w:rPr>
          <w:rFonts w:ascii="Times New Roman" w:eastAsia="Times New Roman" w:hAnsi="Times New Roman" w:cs="Times New Roman"/>
          <w:color w:val="000000"/>
          <w:sz w:val="24"/>
          <w:szCs w:val="24"/>
        </w:rPr>
        <w:t>говори</w:t>
      </w:r>
      <w:proofErr w:type="gramEnd"/>
      <w:r w:rsidRPr="0079799A">
        <w:rPr>
          <w:rFonts w:ascii="Times New Roman" w:eastAsia="Times New Roman" w:hAnsi="Times New Roman" w:cs="Times New Roman"/>
          <w:color w:val="000000"/>
          <w:sz w:val="24"/>
          <w:szCs w:val="24"/>
        </w:rPr>
        <w:t xml:space="preserve"> научусь!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11.             Под лежачий камень вода не течет.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12.             </w:t>
      </w:r>
      <w:proofErr w:type="spellStart"/>
      <w:r w:rsidRPr="0079799A">
        <w:rPr>
          <w:rFonts w:ascii="Times New Roman" w:eastAsia="Times New Roman" w:hAnsi="Times New Roman" w:cs="Times New Roman"/>
          <w:color w:val="000000"/>
          <w:sz w:val="24"/>
          <w:szCs w:val="24"/>
        </w:rPr>
        <w:t>Пролениться</w:t>
      </w:r>
      <w:proofErr w:type="spellEnd"/>
      <w:r w:rsidRPr="0079799A">
        <w:rPr>
          <w:rFonts w:ascii="Times New Roman" w:eastAsia="Times New Roman" w:hAnsi="Times New Roman" w:cs="Times New Roman"/>
          <w:color w:val="000000"/>
          <w:sz w:val="24"/>
          <w:szCs w:val="24"/>
        </w:rPr>
        <w:t xml:space="preserve"> - и хлеба лишиться.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13.             Судят не, по словам, а по делам.</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14.             Терпенье и труд все перетрут.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15.             Труд человека кормит, а лень портит.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16.             Умелые руки не знают скуки.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17.             Что сделано наспех, то и сделано на смех.</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Во втором задании необходимо закончить пословицу. Например: Труд человека кормит, а … (лень портит).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Какая команда вспомнит большее количество пословиц.</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1-й команде.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Какова пряха … (такова и рубаха).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Скоро сказка сказывается … (да не скоро дело делается).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Мало хотеть … (надо уметь).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2-й команде.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color w:val="000000"/>
          <w:sz w:val="24"/>
          <w:szCs w:val="24"/>
        </w:rPr>
        <w:t>Маленькое дело … лучше большого безделья).</w:t>
      </w:r>
      <w:proofErr w:type="gramEnd"/>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Глаза страшатся, а …(руки делают).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Терпенье и труд … (все перетрут).</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Ведущий. В третьем задании необходимо «оживить» пословицу.</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Командам на выбор предоставляется пословица. Участники команд должны без слов в любой форме передать ее смысл.</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Ведущий. И наконец, четвертое задание – «Пословица в рисунке». Нужно сложить в слова первые буквы изображенных на картинках предметов и прочитать пословицу за минуту.</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Ответ: Тише едешь – дальше будешь.</w:t>
      </w: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8" w:name="h.4d34og8"/>
      <w:bookmarkEnd w:id="8"/>
      <w:r w:rsidRPr="0079799A">
        <w:rPr>
          <w:rFonts w:ascii="Times New Roman" w:eastAsia="Times New Roman" w:hAnsi="Times New Roman" w:cs="Times New Roman"/>
          <w:b/>
          <w:bCs/>
          <w:i/>
          <w:iCs/>
          <w:color w:val="000000"/>
          <w:sz w:val="24"/>
          <w:szCs w:val="24"/>
        </w:rPr>
        <w:t xml:space="preserve">Приложение </w:t>
      </w:r>
      <w:r w:rsidR="00E93048" w:rsidRPr="0079799A">
        <w:rPr>
          <w:rFonts w:ascii="Times New Roman" w:eastAsia="Times New Roman" w:hAnsi="Times New Roman" w:cs="Times New Roman"/>
          <w:b/>
          <w:bCs/>
          <w:i/>
          <w:iCs/>
          <w:color w:val="000000"/>
          <w:sz w:val="24"/>
          <w:szCs w:val="24"/>
        </w:rPr>
        <w:t>8</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Шуточная игра «Труд и профессия»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Ведущий. Эх, я! Рубаха новая,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И голова садовая!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Надо же соображать: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Пора конкурс капитанов начинать!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первое. Прочитать слова.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Ведущий.</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Какие буквы странные…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Совсем, как иностранные…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Ответы: стачной шов, верстак.</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Задание второе. Запеленать куклу.</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Задания третье. Ответить на шуточные вопросы:</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Кто такой солист? (Мастер по засолке огурцов.)</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2. Что такое </w:t>
      </w:r>
      <w:proofErr w:type="gramStart"/>
      <w:r w:rsidRPr="0079799A">
        <w:rPr>
          <w:rFonts w:ascii="Times New Roman" w:eastAsia="Times New Roman" w:hAnsi="Times New Roman" w:cs="Times New Roman"/>
          <w:color w:val="000000"/>
          <w:sz w:val="24"/>
          <w:szCs w:val="24"/>
        </w:rPr>
        <w:t>показуха</w:t>
      </w:r>
      <w:proofErr w:type="gramEnd"/>
      <w:r w:rsidRPr="0079799A">
        <w:rPr>
          <w:rFonts w:ascii="Times New Roman" w:eastAsia="Times New Roman" w:hAnsi="Times New Roman" w:cs="Times New Roman"/>
          <w:color w:val="000000"/>
          <w:sz w:val="24"/>
          <w:szCs w:val="24"/>
        </w:rPr>
        <w:t xml:space="preserve">? (Посещение </w:t>
      </w:r>
      <w:proofErr w:type="spellStart"/>
      <w:r w:rsidRPr="0079799A">
        <w:rPr>
          <w:rFonts w:ascii="Times New Roman" w:eastAsia="Times New Roman" w:hAnsi="Times New Roman" w:cs="Times New Roman"/>
          <w:color w:val="000000"/>
          <w:sz w:val="24"/>
          <w:szCs w:val="24"/>
        </w:rPr>
        <w:t>врач</w:t>
      </w:r>
      <w:proofErr w:type="gramStart"/>
      <w:r w:rsidRPr="0079799A">
        <w:rPr>
          <w:rFonts w:ascii="Times New Roman" w:eastAsia="Times New Roman" w:hAnsi="Times New Roman" w:cs="Times New Roman"/>
          <w:color w:val="000000"/>
          <w:sz w:val="24"/>
          <w:szCs w:val="24"/>
        </w:rPr>
        <w:t>а»</w:t>
      </w:r>
      <w:proofErr w:type="gramEnd"/>
      <w:r w:rsidRPr="0079799A">
        <w:rPr>
          <w:rFonts w:ascii="Times New Roman" w:eastAsia="Times New Roman" w:hAnsi="Times New Roman" w:cs="Times New Roman"/>
          <w:color w:val="000000"/>
          <w:sz w:val="24"/>
          <w:szCs w:val="24"/>
        </w:rPr>
        <w:t>ухо</w:t>
      </w:r>
      <w:proofErr w:type="spellEnd"/>
      <w:r w:rsidRPr="0079799A">
        <w:rPr>
          <w:rFonts w:ascii="Times New Roman" w:eastAsia="Times New Roman" w:hAnsi="Times New Roman" w:cs="Times New Roman"/>
          <w:color w:val="000000"/>
          <w:sz w:val="24"/>
          <w:szCs w:val="24"/>
        </w:rPr>
        <w:t>-горло-носа» - показ уха.)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Назовите имя первой женщины-летчика? (Баба-Яга)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Что самое первое вы делаете утром? (Просыпаюсь.)</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9" w:name="h.2s8eyo1"/>
      <w:bookmarkEnd w:id="9"/>
      <w:r w:rsidRPr="0079799A">
        <w:rPr>
          <w:rFonts w:ascii="Times New Roman" w:eastAsia="Times New Roman" w:hAnsi="Times New Roman" w:cs="Times New Roman"/>
          <w:b/>
          <w:bCs/>
          <w:i/>
          <w:iCs/>
          <w:color w:val="000000"/>
          <w:sz w:val="24"/>
          <w:szCs w:val="24"/>
        </w:rPr>
        <w:t xml:space="preserve">Приложение </w:t>
      </w:r>
      <w:r w:rsidR="00E93048" w:rsidRPr="0079799A">
        <w:rPr>
          <w:rFonts w:ascii="Times New Roman" w:eastAsia="Times New Roman" w:hAnsi="Times New Roman" w:cs="Times New Roman"/>
          <w:b/>
          <w:bCs/>
          <w:i/>
          <w:iCs/>
          <w:color w:val="000000"/>
          <w:sz w:val="24"/>
          <w:szCs w:val="24"/>
        </w:rPr>
        <w:t>9</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Занятие: Школьное и профессиональное образование</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Цель.</w:t>
      </w:r>
      <w:r w:rsidRPr="0079799A">
        <w:rPr>
          <w:rFonts w:ascii="Times New Roman" w:eastAsia="Times New Roman" w:hAnsi="Times New Roman" w:cs="Times New Roman"/>
          <w:color w:val="000000"/>
          <w:sz w:val="24"/>
          <w:szCs w:val="24"/>
        </w:rPr>
        <w:t> Показать детям необходимость школьного и профессионального образования.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Задачи.</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Убедить детей, что образование является потребностью человека: оно необходимо для работы, общения, реализации своих интересов.</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Показать зависимость между образованностью и уважением к человеку.</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Выделить источники получения образования.</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lastRenderedPageBreak/>
        <w:t>Оборудование. </w:t>
      </w:r>
      <w:r w:rsidRPr="0079799A">
        <w:rPr>
          <w:rFonts w:ascii="Times New Roman" w:eastAsia="Times New Roman" w:hAnsi="Times New Roman" w:cs="Times New Roman"/>
          <w:color w:val="000000"/>
          <w:sz w:val="24"/>
          <w:szCs w:val="24"/>
        </w:rPr>
        <w:t>Тетрадь творческих заданий для 1-го класса.</w:t>
      </w:r>
    </w:p>
    <w:p w:rsidR="00CE4779" w:rsidRPr="0079799A" w:rsidRDefault="00CE4779" w:rsidP="00CE4779">
      <w:pPr>
        <w:shd w:val="clear" w:color="auto" w:fill="FFFFFF"/>
        <w:spacing w:after="0" w:line="240" w:lineRule="auto"/>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Основные понятия и категории.</w:t>
      </w:r>
      <w:r w:rsidRPr="0079799A">
        <w:rPr>
          <w:rFonts w:ascii="Times New Roman" w:eastAsia="Times New Roman" w:hAnsi="Times New Roman" w:cs="Times New Roman"/>
          <w:color w:val="000000"/>
          <w:sz w:val="24"/>
          <w:szCs w:val="24"/>
        </w:rPr>
        <w:t> Образование, знания.</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Ход занятия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 этому уроку дети уже знают о физиологических потребностях (еда, вода, воздух, тепло и др.), о потребности в безопасности и сохранении здоровья. Теперь настало время познакомиться с потребностью людей в образовании.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Учитель.</w:t>
      </w:r>
      <w:r w:rsidRPr="0079799A">
        <w:rPr>
          <w:rFonts w:ascii="Times New Roman" w:eastAsia="Times New Roman" w:hAnsi="Times New Roman" w:cs="Times New Roman"/>
          <w:color w:val="000000"/>
          <w:sz w:val="24"/>
          <w:szCs w:val="24"/>
        </w:rPr>
        <w:t> Скажите, зачем каждый из вас пришел в школу?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Дети.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 </w:t>
      </w:r>
      <w:r w:rsidRPr="0079799A">
        <w:rPr>
          <w:rFonts w:ascii="Times New Roman" w:eastAsia="Times New Roman" w:hAnsi="Times New Roman" w:cs="Times New Roman"/>
          <w:color w:val="000000"/>
          <w:sz w:val="24"/>
          <w:szCs w:val="24"/>
        </w:rPr>
        <w:t>Так захотели родители.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Хочу получить знания, чтобы стать ученым (коммерсантом, летчиком, банкиром, парикмахером).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Все ходят в школу и т.д.</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обобщает высказывания детей, подводит их к мысли о том, что в школе они получат необходимые знания и умения, разовьют интересы, воспитают самостоятельность и другие качества, необходимые в жизни. Показывает связь между экономикой как способом рационально вести хозяйство и образованием человека. Ведь даже личное и домашнее хозяйство нельзя разумно вести без определенных знаний.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Пусть поднимут зеленые карточки те дети, кто пришел в школу только по настоянию родителей.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Часть детей поднимают зеленые карточки.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Ваши родители уже поняли, что без образования невозможно нормально организовать жизнь, поэтому они хотят, чтобы их дети хорошо учились. Поднимите зеленые карточки те, кто пришел в школу, чтобы получить знания и стать учителем, летчиком, банкиром... Почему вы хотите получить образование?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Чтобы много знать.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Чтобы уметь писать, считать, рисовать, танцевать.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Чтобы быть умным.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Чтобы </w:t>
      </w:r>
      <w:proofErr w:type="gramStart"/>
      <w:r w:rsidRPr="0079799A">
        <w:rPr>
          <w:rFonts w:ascii="Times New Roman" w:eastAsia="Times New Roman" w:hAnsi="Times New Roman" w:cs="Times New Roman"/>
          <w:color w:val="000000"/>
          <w:sz w:val="24"/>
          <w:szCs w:val="24"/>
        </w:rPr>
        <w:t>получить</w:t>
      </w:r>
      <w:proofErr w:type="gramEnd"/>
      <w:r w:rsidRPr="0079799A">
        <w:rPr>
          <w:rFonts w:ascii="Times New Roman" w:eastAsia="Times New Roman" w:hAnsi="Times New Roman" w:cs="Times New Roman"/>
          <w:color w:val="000000"/>
          <w:sz w:val="24"/>
          <w:szCs w:val="24"/>
        </w:rPr>
        <w:t xml:space="preserve"> потом хорошую работу и зарабатывать много денег.</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Представьте, что перед вами стоит ученик, у которого нет желания учиться. Постарайтесь за 30 секунд привести как можно больше аргументов, которые повлияют на его желание учиться.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В школе интересно, много друзей.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Ты сможешь потом поступить в институт.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Ты будешь много </w:t>
      </w:r>
      <w:proofErr w:type="gramStart"/>
      <w:r w:rsidRPr="0079799A">
        <w:rPr>
          <w:rFonts w:ascii="Times New Roman" w:eastAsia="Times New Roman" w:hAnsi="Times New Roman" w:cs="Times New Roman"/>
          <w:color w:val="000000"/>
          <w:sz w:val="24"/>
          <w:szCs w:val="24"/>
        </w:rPr>
        <w:t>знать</w:t>
      </w:r>
      <w:proofErr w:type="gramEnd"/>
      <w:r w:rsidRPr="0079799A">
        <w:rPr>
          <w:rFonts w:ascii="Times New Roman" w:eastAsia="Times New Roman" w:hAnsi="Times New Roman" w:cs="Times New Roman"/>
          <w:color w:val="000000"/>
          <w:sz w:val="24"/>
          <w:szCs w:val="24"/>
        </w:rPr>
        <w:t xml:space="preserve"> и уметь: читать...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Без образования нельзя найти работу.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У тебя зарплата будет больше.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Если не будешь ходить в школу, останешься глупым.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Образование влияет на экономику семьи, предприятия, государства и даже на мировую экономику. В тех государствах, где много образованных людей, выше экономические результаты: лучше используются материалы и оборудование, дешевле производство продуктов питания, одежды.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Далее целесообразно предложить школьникам выполнить задания из Тетради творческих заданий (ТТЗ).</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В задании 1 учащимся предлагается отметить знаком "+" изображения предметов, помогающих удовлетворять потребность в образовании. </w:t>
      </w:r>
      <w:proofErr w:type="gramStart"/>
      <w:r w:rsidRPr="0079799A">
        <w:rPr>
          <w:rFonts w:ascii="Times New Roman" w:eastAsia="Times New Roman" w:hAnsi="Times New Roman" w:cs="Times New Roman"/>
          <w:color w:val="000000"/>
          <w:sz w:val="24"/>
          <w:szCs w:val="24"/>
        </w:rPr>
        <w:t>В задании 1 нарисованы: часы, конфеты, компьютер, клюшки и шайба, кукла, книга, глобус, мяч, карандаши, циркуль.</w:t>
      </w:r>
      <w:proofErr w:type="gramEnd"/>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задании 2 предлагается указать стрелками названия учебных предметов, изучение которых поможет детям справиться с изображенными на рисунках делами: девочка пишет письмо (русский язык); мальчик оплачивает покупку в кассе (математика); мальчик разговаривает с индейцем (иностранный язык); мальчик убегает от злой собаки (физкультура); дети делают скворечник (труд).</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Когда школьники справятся с заданиями в ТТЗ, учитель спрашивает у трех-четырех учеников: какие предметы у них самые любимые? Выслушав ответы, организует беседу с детьми.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lastRenderedPageBreak/>
        <w:t>У. </w:t>
      </w:r>
      <w:r w:rsidRPr="0079799A">
        <w:rPr>
          <w:rFonts w:ascii="Times New Roman" w:eastAsia="Times New Roman" w:hAnsi="Times New Roman" w:cs="Times New Roman"/>
          <w:color w:val="000000"/>
          <w:sz w:val="24"/>
          <w:szCs w:val="24"/>
        </w:rPr>
        <w:t>Всем ли людям нужны одинаковые знания?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Да.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Отличается ли образование летчика от образования, например, повара?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Это разные профессии.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Для каждой профессии нужно свое образование.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Сначала все в школе учатся. Значит, наполовину одинаковое.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Где можно получить образование?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В школе.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Дома.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 библиотеке.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 институте.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Образование получают в образовательных учреждениях: школе, техникуме, лицее, гимназии, институте, колледже, университете.</w:t>
      </w:r>
      <w:proofErr w:type="gramEnd"/>
      <w:r w:rsidRPr="0079799A">
        <w:rPr>
          <w:rFonts w:ascii="Times New Roman" w:eastAsia="Times New Roman" w:hAnsi="Times New Roman" w:cs="Times New Roman"/>
          <w:color w:val="000000"/>
          <w:sz w:val="24"/>
          <w:szCs w:val="24"/>
        </w:rPr>
        <w:t xml:space="preserve"> Все люди получают сначала общее образование в школе, а уже потом профессиональное. Профессиональное образование помогает людям правильно пользоваться инструментами, оборудованием, творчески относиться к делу. Можно ли сразу поступить в университет, не получив образования в школе?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Нет, нужно знать то, что изучают в школе.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Нет. Возраст не тот.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Затем учитель предлагает детям открыть в ТТЗ задание 3 и написать рядом с изображенными там предметами, люди каких профессий используют их в своей работе. Там изображены краски и кисти, швейная машинка, кирпичи и мастерок, кастрюли и половник, скрипка, термометр, шприц. Дети выполняют задание 3.</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В заключение урока учитель читает школьникам стихотворение </w:t>
      </w:r>
      <w:proofErr w:type="spellStart"/>
      <w:r w:rsidRPr="0079799A">
        <w:rPr>
          <w:rFonts w:ascii="Times New Roman" w:eastAsia="Times New Roman" w:hAnsi="Times New Roman" w:cs="Times New Roman"/>
          <w:color w:val="000000"/>
          <w:sz w:val="24"/>
          <w:szCs w:val="24"/>
        </w:rPr>
        <w:t>С.Маршака</w:t>
      </w:r>
      <w:proofErr w:type="spellEnd"/>
      <w:r w:rsidRPr="0079799A">
        <w:rPr>
          <w:rFonts w:ascii="Times New Roman" w:eastAsia="Times New Roman" w:hAnsi="Times New Roman" w:cs="Times New Roman"/>
          <w:color w:val="000000"/>
          <w:sz w:val="24"/>
          <w:szCs w:val="24"/>
        </w:rPr>
        <w:t xml:space="preserve"> "Мастер-</w:t>
      </w:r>
      <w:proofErr w:type="spellStart"/>
      <w:r w:rsidRPr="0079799A">
        <w:rPr>
          <w:rFonts w:ascii="Times New Roman" w:eastAsia="Times New Roman" w:hAnsi="Times New Roman" w:cs="Times New Roman"/>
          <w:color w:val="000000"/>
          <w:sz w:val="24"/>
          <w:szCs w:val="24"/>
        </w:rPr>
        <w:t>ломастер</w:t>
      </w:r>
      <w:proofErr w:type="spellEnd"/>
      <w:r w:rsidRPr="0079799A">
        <w:rPr>
          <w:rFonts w:ascii="Times New Roman" w:eastAsia="Times New Roman" w:hAnsi="Times New Roman" w:cs="Times New Roman"/>
          <w:color w:val="000000"/>
          <w:sz w:val="24"/>
          <w:szCs w:val="24"/>
        </w:rPr>
        <w:t>", текст которого приведен в методическом пособии.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w:t>
      </w:r>
      <w:r w:rsidRPr="0079799A">
        <w:rPr>
          <w:rFonts w:ascii="Times New Roman" w:eastAsia="Times New Roman" w:hAnsi="Times New Roman" w:cs="Times New Roman"/>
          <w:color w:val="000000"/>
          <w:sz w:val="24"/>
          <w:szCs w:val="24"/>
        </w:rPr>
        <w:t> А теперь ответьте на следующие вопросы: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За что герой стихотворения получил такое прозвище?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Легко ли быть настоящим мастером?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Что необходимо предпринять, чтобы хорошо выполнять работу?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10" w:name="h.17dp8vu"/>
      <w:bookmarkEnd w:id="10"/>
      <w:r w:rsidRPr="0079799A">
        <w:rPr>
          <w:rFonts w:ascii="Times New Roman" w:eastAsia="Times New Roman" w:hAnsi="Times New Roman" w:cs="Times New Roman"/>
          <w:b/>
          <w:bCs/>
          <w:i/>
          <w:iCs/>
          <w:color w:val="000000"/>
          <w:sz w:val="24"/>
          <w:szCs w:val="24"/>
        </w:rPr>
        <w:t xml:space="preserve">Приложение </w:t>
      </w:r>
      <w:r w:rsidR="00E93048" w:rsidRPr="0079799A">
        <w:rPr>
          <w:rFonts w:ascii="Times New Roman" w:eastAsia="Times New Roman" w:hAnsi="Times New Roman" w:cs="Times New Roman"/>
          <w:b/>
          <w:bCs/>
          <w:i/>
          <w:iCs/>
          <w:color w:val="000000"/>
          <w:sz w:val="24"/>
          <w:szCs w:val="24"/>
        </w:rPr>
        <w:t>10</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Занятие на тему «Без чего человеку не обойтись?»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Цель. </w:t>
      </w:r>
      <w:r w:rsidRPr="0079799A">
        <w:rPr>
          <w:rFonts w:ascii="Times New Roman" w:eastAsia="Times New Roman" w:hAnsi="Times New Roman" w:cs="Times New Roman"/>
          <w:color w:val="000000"/>
          <w:sz w:val="24"/>
          <w:szCs w:val="24"/>
        </w:rPr>
        <w:t>Формировать понятие о необходимости предметов, товаров, услуг.</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Задачи.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Разъяснить зависимость потребностей от ситуации.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Формировать умения обобщать, оперировать понятиями.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Формировать умение выделять главное, необходимое.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Дать представление о необходимых атрибутах профессии.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Оборудование.</w:t>
      </w:r>
      <w:r w:rsidRPr="0079799A">
        <w:rPr>
          <w:rFonts w:ascii="Times New Roman" w:eastAsia="Times New Roman" w:hAnsi="Times New Roman" w:cs="Times New Roman"/>
          <w:color w:val="000000"/>
          <w:sz w:val="24"/>
          <w:szCs w:val="24"/>
        </w:rPr>
        <w:t> Тетрадь творческих заданий по экономике для 2-го класса, цветные карандаши.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Основные понятия и категории. </w:t>
      </w:r>
      <w:r w:rsidRPr="0079799A">
        <w:rPr>
          <w:rFonts w:ascii="Times New Roman" w:eastAsia="Times New Roman" w:hAnsi="Times New Roman" w:cs="Times New Roman"/>
          <w:color w:val="000000"/>
          <w:sz w:val="24"/>
          <w:szCs w:val="24"/>
        </w:rPr>
        <w:t>Необходимые, обязательные, желательные предметы. Профессия.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Ход урока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начинает урок с повторения, что такое экономика.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Учитель.</w:t>
      </w:r>
      <w:r w:rsidRPr="0079799A">
        <w:rPr>
          <w:rFonts w:ascii="Times New Roman" w:eastAsia="Times New Roman" w:hAnsi="Times New Roman" w:cs="Times New Roman"/>
          <w:color w:val="000000"/>
          <w:sz w:val="24"/>
          <w:szCs w:val="24"/>
        </w:rPr>
        <w:t> Давайте вспомним, что такое экономика.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Дети. </w:t>
      </w:r>
      <w:r w:rsidRPr="0079799A">
        <w:rPr>
          <w:rFonts w:ascii="Times New Roman" w:eastAsia="Times New Roman" w:hAnsi="Times New Roman" w:cs="Times New Roman"/>
          <w:color w:val="000000"/>
          <w:sz w:val="24"/>
          <w:szCs w:val="24"/>
        </w:rPr>
        <w:t>Экономика – наука о разумном ведении хозяйства.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Экономика изучает ограниченность ресурсов.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Экономика помогает правильно делать выбор.</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Вам знакомо понятие "выгода", на основе которой человек часто выбирает тот или иной вариант решения проблемы. Однако не всегда человек руководствуется выгодой. Вспомните, какие решения вы принимали?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w:t>
      </w:r>
      <w:r w:rsidRPr="0079799A">
        <w:rPr>
          <w:rFonts w:ascii="Times New Roman" w:eastAsia="Times New Roman" w:hAnsi="Times New Roman" w:cs="Times New Roman"/>
          <w:color w:val="000000"/>
          <w:sz w:val="24"/>
          <w:szCs w:val="24"/>
        </w:rPr>
        <w:t> Кормил бездомную собаку…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Помогал бабушке...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А на основе чего мама выбирает, что приготовить на обед: суп и мясо или мороженое?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lastRenderedPageBreak/>
        <w:t>Д. </w:t>
      </w:r>
      <w:r w:rsidRPr="0079799A">
        <w:rPr>
          <w:rFonts w:ascii="Times New Roman" w:eastAsia="Times New Roman" w:hAnsi="Times New Roman" w:cs="Times New Roman"/>
          <w:color w:val="000000"/>
          <w:sz w:val="24"/>
          <w:szCs w:val="24"/>
        </w:rPr>
        <w:t>Суп и мясо полезнее.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Что ты выберешь: бутерброд или жвачку?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Если голоден, то бутерброд.</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задает несколько аналогичных вопросов. Дети отвечают.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b/>
          <w:bCs/>
          <w:color w:val="000000"/>
          <w:sz w:val="24"/>
          <w:szCs w:val="24"/>
        </w:rPr>
        <w:t>У.</w:t>
      </w:r>
      <w:proofErr w:type="gramEnd"/>
      <w:r w:rsidRPr="0079799A">
        <w:rPr>
          <w:rFonts w:ascii="Times New Roman" w:eastAsia="Times New Roman" w:hAnsi="Times New Roman" w:cs="Times New Roman"/>
          <w:b/>
          <w:bCs/>
          <w:color w:val="000000"/>
          <w:sz w:val="24"/>
          <w:szCs w:val="24"/>
        </w:rPr>
        <w:t> </w:t>
      </w:r>
      <w:r w:rsidRPr="0079799A">
        <w:rPr>
          <w:rFonts w:ascii="Times New Roman" w:eastAsia="Times New Roman" w:hAnsi="Times New Roman" w:cs="Times New Roman"/>
          <w:color w:val="000000"/>
          <w:sz w:val="24"/>
          <w:szCs w:val="24"/>
        </w:rPr>
        <w:t>Какой вывод можно сделать? Чем приходится руководствоваться при выборе?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Иногда что-то обязательно нужно.</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Что-то полезно.</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Сделаем вывод. Не всегда при выборе руководствуются соображениями выгоды или вкуса. Иногда приходится решать, можешь ли ты обойтись без этого или нет. Назовите вещи, без которых человек не может обойтись.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Лекарства.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Еда. Теплая одежда.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Квартира.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Игрушки. Собака....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 xml:space="preserve">Среди этих предметов есть </w:t>
      </w:r>
      <w:proofErr w:type="gramStart"/>
      <w:r w:rsidRPr="0079799A">
        <w:rPr>
          <w:rFonts w:ascii="Times New Roman" w:eastAsia="Times New Roman" w:hAnsi="Times New Roman" w:cs="Times New Roman"/>
          <w:color w:val="000000"/>
          <w:sz w:val="24"/>
          <w:szCs w:val="24"/>
        </w:rPr>
        <w:t>необходимые</w:t>
      </w:r>
      <w:proofErr w:type="gramEnd"/>
      <w:r w:rsidRPr="0079799A">
        <w:rPr>
          <w:rFonts w:ascii="Times New Roman" w:eastAsia="Times New Roman" w:hAnsi="Times New Roman" w:cs="Times New Roman"/>
          <w:color w:val="000000"/>
          <w:sz w:val="24"/>
          <w:szCs w:val="24"/>
        </w:rPr>
        <w:t>, обязательные и желательные. Потребность в тех или иных вещах зависит от сезона, климата, профессии, возраста.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А теперь самостоятельно выполните задания 22, 23, 24 в ТТЗ и ответьте на вопросы. Какие предметы вы дорисовали и почему без этих предметов нельзя обойтись? Какие предметы, по вашему мнению, лишние и почему?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Дети выполняют задания 22, 23, 24 в ТТЗ и отвечают на вопросы.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У Антона в шкафу перепутаны все предметы. Помоги Антону разобраться, что ему понадобится зимой, а что – летом. Покажи стрелками, в какое время года потребуются предметы.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color w:val="000000"/>
          <w:sz w:val="24"/>
          <w:szCs w:val="24"/>
        </w:rPr>
        <w:t>На рисунке к заданию 22 в ТТЗ изображены следующие предметы: пальто, темные очки, спасательный круг, шапка, лыжи, сандалии, валенки, свитер, кепка, шорты, майка, варежки.</w:t>
      </w:r>
      <w:proofErr w:type="gramEnd"/>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Дети обводят красным карандашом предметы, необходимые летом, синим – зимой.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Давай наведем порядок на твоем письменном столе. Чего не хватает, без чего ты не можешь обойтись, делая уроки? Напиши. Подумай, может быть, здесь есть что-то лишнее? Вычеркни. Обведи необходимые и обязательные предметы красным карандашом, а желательные – зеленым.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color w:val="000000"/>
          <w:sz w:val="24"/>
          <w:szCs w:val="24"/>
        </w:rPr>
        <w:t>На рисунке к заданию 23 в ТТЗ изображен письменный стол, на котором находятся тетрадь, подставка для книг, ручка, карандаш, книги, ножницы, настольная лампа, глобус, фонарик, магнитофон, рогатка, тарелка, телефон.</w:t>
      </w:r>
      <w:proofErr w:type="gramEnd"/>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Антон отправляется в путешествие. Посоветуй, что ему положить в чемодан. Обведи зеленым карандашом те предметы, которые ему пригодятся во время путешествия, и вычеркни те, которые не следует брать.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На рисунке к заданию 24 в ТТЗ изображен Антон, стоящий перед раскрытым чемоданом. </w:t>
      </w:r>
      <w:proofErr w:type="gramStart"/>
      <w:r w:rsidRPr="0079799A">
        <w:rPr>
          <w:rFonts w:ascii="Times New Roman" w:eastAsia="Times New Roman" w:hAnsi="Times New Roman" w:cs="Times New Roman"/>
          <w:color w:val="000000"/>
          <w:sz w:val="24"/>
          <w:szCs w:val="24"/>
        </w:rPr>
        <w:t>Сбоку – в беспорядке различные предметы: тарелки, книги, ракетки, валенки, ласты, ботинки, лыжи, пальто, глобус, настольная лампа, ванна, картина, фотоаппарат, одежда.</w:t>
      </w:r>
      <w:proofErr w:type="gramEnd"/>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Что бы вы посоветовали Антону взять с собой, чего не изображено на рисунке, почему? Напишите или нарисуйте эти предметы.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Если дети начнут спрашивать, куда едет Антон, надолго ли и т.п., то учитель просит их объяснить, каким образом набор предметов зависит от данных факторов, не ограничивая фантазию детей.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Следующий этап урока имеет целью не только вспомнить виды основных ресурсов, но и формировать умения детей находить общее, обобщать, оперировать понятиями.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Сейчас я зачитаю список различных предметов. Попробуйте определить одним словом, какие потребности они удовлетворяют. Отвечать можно только по моей команде.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А. Мясо, бананы, молоко, хлеб, яблоки – пища.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Б. Книга, школа, библиотека, институт – образование.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Прививка, таблетки, градусник, бинт – здоровье.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Г. Театр, кукла, мяч, телевизор – развлечения.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lastRenderedPageBreak/>
        <w:t>Д. Сок, вода, чай – жажда.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Е. Кровать, подушка, одеяло – сон.</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Ж. Печь, камин, батарея, костер – тепло.</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И. Спасибо, пожалуйста, простите – вежливые слова.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 Газеты, книги, радио, телевизор – информация.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Л. Огнетушитель, сейф, каска, решетки – безопасность и т.п.</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Как одним словом назвать потребности в пище, тепле, сне?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w:t>
      </w:r>
      <w:r w:rsidRPr="0079799A">
        <w:rPr>
          <w:rFonts w:ascii="Times New Roman" w:eastAsia="Times New Roman" w:hAnsi="Times New Roman" w:cs="Times New Roman"/>
          <w:color w:val="000000"/>
          <w:sz w:val="24"/>
          <w:szCs w:val="24"/>
        </w:rPr>
        <w:t> Физиологические.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b/>
          <w:bCs/>
          <w:color w:val="000000"/>
          <w:sz w:val="24"/>
          <w:szCs w:val="24"/>
        </w:rPr>
        <w:t>У.</w:t>
      </w:r>
      <w:proofErr w:type="gramEnd"/>
      <w:r w:rsidRPr="0079799A">
        <w:rPr>
          <w:rFonts w:ascii="Times New Roman" w:eastAsia="Times New Roman" w:hAnsi="Times New Roman" w:cs="Times New Roman"/>
          <w:color w:val="000000"/>
          <w:sz w:val="24"/>
          <w:szCs w:val="24"/>
        </w:rPr>
        <w:t> Какую потребность человека удовлетворяют вежливые слова?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w:t>
      </w:r>
      <w:r w:rsidRPr="0079799A">
        <w:rPr>
          <w:rFonts w:ascii="Times New Roman" w:eastAsia="Times New Roman" w:hAnsi="Times New Roman" w:cs="Times New Roman"/>
          <w:color w:val="000000"/>
          <w:sz w:val="24"/>
          <w:szCs w:val="24"/>
        </w:rPr>
        <w:t> В уважении…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Далее учитель продолжает формирование у детей умений делать выводы и обобщения на </w:t>
      </w:r>
      <w:proofErr w:type="spellStart"/>
      <w:r w:rsidRPr="0079799A">
        <w:rPr>
          <w:rFonts w:ascii="Times New Roman" w:eastAsia="Times New Roman" w:hAnsi="Times New Roman" w:cs="Times New Roman"/>
          <w:color w:val="000000"/>
          <w:sz w:val="24"/>
          <w:szCs w:val="24"/>
        </w:rPr>
        <w:t>профориентационном</w:t>
      </w:r>
      <w:proofErr w:type="spellEnd"/>
      <w:r w:rsidRPr="0079799A">
        <w:rPr>
          <w:rFonts w:ascii="Times New Roman" w:eastAsia="Times New Roman" w:hAnsi="Times New Roman" w:cs="Times New Roman"/>
          <w:color w:val="000000"/>
          <w:sz w:val="24"/>
          <w:szCs w:val="24"/>
        </w:rPr>
        <w:t xml:space="preserve"> материале.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w:t>
      </w:r>
      <w:r w:rsidRPr="0079799A">
        <w:rPr>
          <w:rFonts w:ascii="Times New Roman" w:eastAsia="Times New Roman" w:hAnsi="Times New Roman" w:cs="Times New Roman"/>
          <w:color w:val="000000"/>
          <w:sz w:val="24"/>
          <w:szCs w:val="24"/>
        </w:rPr>
        <w:t> Вы знаете, что представители различных профессий нуждаются в различных средствах и предметах труда. Предлагаю вам поиграть в следующие игры.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"Кто использует в работе?"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предлагает перечислить все профессии, представители которых в своей деятельности используют: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ножницы (портной, парикмахер, хирург, садовод ...);</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зеркало (водитель, парикмахер, стоматолог ...);</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иглу;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кисть;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молоток.</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Оценивается количество правильных ответов детей, оригинальность (чем реже упоминается профессия в ответах, тем </w:t>
      </w:r>
      <w:proofErr w:type="spellStart"/>
      <w:r w:rsidRPr="0079799A">
        <w:rPr>
          <w:rFonts w:ascii="Times New Roman" w:eastAsia="Times New Roman" w:hAnsi="Times New Roman" w:cs="Times New Roman"/>
          <w:color w:val="000000"/>
          <w:sz w:val="24"/>
          <w:szCs w:val="24"/>
        </w:rPr>
        <w:t>оригинальнее</w:t>
      </w:r>
      <w:proofErr w:type="spellEnd"/>
      <w:r w:rsidRPr="0079799A">
        <w:rPr>
          <w:rFonts w:ascii="Times New Roman" w:eastAsia="Times New Roman" w:hAnsi="Times New Roman" w:cs="Times New Roman"/>
          <w:color w:val="000000"/>
          <w:sz w:val="24"/>
          <w:szCs w:val="24"/>
        </w:rPr>
        <w:t xml:space="preserve"> ответ).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"Угадай профессию"</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Перед учениками ставится задача загадать профессии и описать, какие материалы и инструменты необходимы для выполнения профессиональных обязанностей (в случае затруднения – только инструмент). </w:t>
      </w:r>
      <w:proofErr w:type="gramStart"/>
      <w:r w:rsidRPr="0079799A">
        <w:rPr>
          <w:rFonts w:ascii="Times New Roman" w:eastAsia="Times New Roman" w:hAnsi="Times New Roman" w:cs="Times New Roman"/>
          <w:color w:val="000000"/>
          <w:sz w:val="24"/>
          <w:szCs w:val="24"/>
        </w:rPr>
        <w:t>Например, дерево, рубанок – столяр; ткань, игла – портной; дерево, топор – лесоруб; кульман, бумага – чертежник.</w:t>
      </w:r>
      <w:proofErr w:type="gramEnd"/>
      <w:r w:rsidRPr="0079799A">
        <w:rPr>
          <w:rFonts w:ascii="Times New Roman" w:eastAsia="Times New Roman" w:hAnsi="Times New Roman" w:cs="Times New Roman"/>
          <w:color w:val="000000"/>
          <w:sz w:val="24"/>
          <w:szCs w:val="24"/>
        </w:rPr>
        <w:t xml:space="preserve"> Загаданную профессию, инструмент, материал ученики записывают в ТТЗ, задание 25. После подготовки школьники предлагают друг другу угадать профессии. Задание может выполняться группами учеников, в этом случае группа задумывает три профессии. Учитель оценивает качество (правильность), оригинальность и количество задуманных профессий.</w:t>
      </w:r>
      <w:r w:rsidR="00E93048" w:rsidRPr="0079799A">
        <w:rPr>
          <w:rFonts w:ascii="Times New Roman" w:eastAsia="Times New Roman" w:hAnsi="Times New Roman" w:cs="Times New Roman"/>
          <w:color w:val="000000"/>
          <w:sz w:val="24"/>
          <w:szCs w:val="24"/>
        </w:rPr>
        <w:t xml:space="preserve"> </w:t>
      </w: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Заполни таблицу.</w:t>
      </w:r>
    </w:p>
    <w:tbl>
      <w:tblPr>
        <w:tblW w:w="9678" w:type="dxa"/>
        <w:shd w:val="clear" w:color="auto" w:fill="FFFFFF"/>
        <w:tblCellMar>
          <w:left w:w="0" w:type="dxa"/>
          <w:right w:w="0" w:type="dxa"/>
        </w:tblCellMar>
        <w:tblLook w:val="04A0" w:firstRow="1" w:lastRow="0" w:firstColumn="1" w:lastColumn="0" w:noHBand="0" w:noVBand="1"/>
      </w:tblPr>
      <w:tblGrid>
        <w:gridCol w:w="2716"/>
        <w:gridCol w:w="4245"/>
        <w:gridCol w:w="2717"/>
      </w:tblGrid>
      <w:tr w:rsidR="00CE4779" w:rsidRPr="0079799A" w:rsidTr="00E93048">
        <w:trPr>
          <w:trHeight w:val="246"/>
        </w:trPr>
        <w:tc>
          <w:tcPr>
            <w:tcW w:w="271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rPr>
                <w:rFonts w:ascii="Times New Roman" w:eastAsia="Times New Roman" w:hAnsi="Times New Roman" w:cs="Times New Roman"/>
                <w:color w:val="000000"/>
                <w:sz w:val="24"/>
                <w:szCs w:val="24"/>
              </w:rPr>
            </w:pPr>
            <w:bookmarkStart w:id="11" w:name="1f95b4e19b25d8c70baf361107cd4f20fb1cd97a"/>
            <w:bookmarkStart w:id="12" w:name="7"/>
            <w:bookmarkEnd w:id="11"/>
            <w:bookmarkEnd w:id="12"/>
          </w:p>
        </w:tc>
        <w:tc>
          <w:tcPr>
            <w:tcW w:w="4245"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rPr>
                <w:rFonts w:ascii="Times New Roman" w:eastAsia="Times New Roman" w:hAnsi="Times New Roman" w:cs="Times New Roman"/>
                <w:sz w:val="24"/>
                <w:szCs w:val="24"/>
              </w:rPr>
            </w:pPr>
          </w:p>
        </w:tc>
        <w:tc>
          <w:tcPr>
            <w:tcW w:w="2717"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rPr>
                <w:rFonts w:ascii="Times New Roman" w:eastAsia="Times New Roman" w:hAnsi="Times New Roman" w:cs="Times New Roman"/>
                <w:sz w:val="24"/>
                <w:szCs w:val="24"/>
              </w:rPr>
            </w:pPr>
          </w:p>
        </w:tc>
      </w:tr>
      <w:tr w:rsidR="00CE4779" w:rsidRPr="0079799A" w:rsidTr="00E93048">
        <w:trPr>
          <w:trHeight w:val="70"/>
        </w:trPr>
        <w:tc>
          <w:tcPr>
            <w:tcW w:w="271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rPr>
                <w:rFonts w:ascii="Times New Roman" w:eastAsia="Times New Roman" w:hAnsi="Times New Roman" w:cs="Times New Roman"/>
                <w:sz w:val="24"/>
                <w:szCs w:val="24"/>
              </w:rPr>
            </w:pPr>
          </w:p>
        </w:tc>
        <w:tc>
          <w:tcPr>
            <w:tcW w:w="4245"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w:t>
            </w:r>
          </w:p>
        </w:tc>
        <w:tc>
          <w:tcPr>
            <w:tcW w:w="2717"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CE4779">
            <w:pPr>
              <w:spacing w:after="0" w:line="240" w:lineRule="auto"/>
              <w:rPr>
                <w:rFonts w:ascii="Times New Roman" w:eastAsia="Times New Roman" w:hAnsi="Times New Roman" w:cs="Times New Roman"/>
                <w:color w:val="000000"/>
                <w:sz w:val="24"/>
                <w:szCs w:val="24"/>
              </w:rPr>
            </w:pPr>
          </w:p>
        </w:tc>
      </w:tr>
    </w:tbl>
    <w:p w:rsidR="00CE4779" w:rsidRPr="0079799A" w:rsidRDefault="00CE4779" w:rsidP="00CE4779">
      <w:pPr>
        <w:shd w:val="clear" w:color="auto" w:fill="FFFFFF"/>
        <w:spacing w:after="0" w:line="240" w:lineRule="auto"/>
        <w:jc w:val="right"/>
        <w:rPr>
          <w:rFonts w:ascii="Times New Roman" w:eastAsia="Times New Roman" w:hAnsi="Times New Roman" w:cs="Times New Roman"/>
          <w:color w:val="000000"/>
          <w:sz w:val="24"/>
          <w:szCs w:val="24"/>
        </w:rPr>
      </w:pPr>
      <w:bookmarkStart w:id="13" w:name="h.3rdcrjn"/>
      <w:bookmarkEnd w:id="13"/>
      <w:r w:rsidRPr="0079799A">
        <w:rPr>
          <w:rFonts w:ascii="Times New Roman" w:eastAsia="Times New Roman" w:hAnsi="Times New Roman" w:cs="Times New Roman"/>
          <w:b/>
          <w:bCs/>
          <w:i/>
          <w:iCs/>
          <w:color w:val="000000"/>
          <w:sz w:val="24"/>
          <w:szCs w:val="24"/>
        </w:rPr>
        <w:t>Приложение 13</w:t>
      </w:r>
    </w:p>
    <w:tbl>
      <w:tblPr>
        <w:tblW w:w="9725" w:type="dxa"/>
        <w:shd w:val="clear" w:color="auto" w:fill="FFFFFF"/>
        <w:tblCellMar>
          <w:left w:w="0" w:type="dxa"/>
          <w:right w:w="0" w:type="dxa"/>
        </w:tblCellMar>
        <w:tblLook w:val="04A0" w:firstRow="1" w:lastRow="0" w:firstColumn="1" w:lastColumn="0" w:noHBand="0" w:noVBand="1"/>
      </w:tblPr>
      <w:tblGrid>
        <w:gridCol w:w="3112"/>
        <w:gridCol w:w="3590"/>
        <w:gridCol w:w="3023"/>
      </w:tblGrid>
      <w:tr w:rsidR="00CE4779" w:rsidRPr="0079799A" w:rsidTr="00E93048">
        <w:trPr>
          <w:trHeight w:val="365"/>
        </w:trPr>
        <w:tc>
          <w:tcPr>
            <w:tcW w:w="311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4B43F2">
            <w:pPr>
              <w:spacing w:after="0" w:line="240" w:lineRule="auto"/>
              <w:jc w:val="center"/>
              <w:rPr>
                <w:rFonts w:ascii="Times New Roman" w:eastAsia="Times New Roman" w:hAnsi="Times New Roman" w:cs="Times New Roman"/>
                <w:color w:val="000000"/>
                <w:sz w:val="24"/>
                <w:szCs w:val="24"/>
              </w:rPr>
            </w:pPr>
            <w:bookmarkStart w:id="14" w:name="3661f7881f9abfb9e0cff755968dc9f2b7661878"/>
            <w:bookmarkStart w:id="15" w:name="8"/>
            <w:bookmarkEnd w:id="14"/>
            <w:bookmarkEnd w:id="15"/>
            <w:r w:rsidRPr="0079799A">
              <w:rPr>
                <w:rFonts w:ascii="Times New Roman" w:eastAsia="Times New Roman" w:hAnsi="Times New Roman" w:cs="Times New Roman"/>
                <w:b/>
                <w:bCs/>
                <w:color w:val="000000"/>
                <w:sz w:val="24"/>
                <w:szCs w:val="24"/>
              </w:rPr>
              <w:t>Профессия</w:t>
            </w:r>
          </w:p>
        </w:tc>
        <w:tc>
          <w:tcPr>
            <w:tcW w:w="3590"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4B43F2">
            <w:pPr>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Инструмент</w:t>
            </w:r>
          </w:p>
        </w:tc>
        <w:tc>
          <w:tcPr>
            <w:tcW w:w="3023"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4B43F2">
            <w:pPr>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Материал</w:t>
            </w:r>
          </w:p>
        </w:tc>
      </w:tr>
    </w:tbl>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Урок на тему: Твой вклад в доходы семьи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Цель. </w:t>
      </w:r>
      <w:r w:rsidRPr="0079799A">
        <w:rPr>
          <w:rFonts w:ascii="Times New Roman" w:eastAsia="Times New Roman" w:hAnsi="Times New Roman" w:cs="Times New Roman"/>
          <w:color w:val="000000"/>
          <w:sz w:val="24"/>
          <w:szCs w:val="24"/>
        </w:rPr>
        <w:t>Развивать навыки самопознания школьника с точки зрения его участия в экономической деятельности.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Задачи.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Рассмотреть различные возможности участия школьников в формировании доходов типичной семьи.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2. Развивать умения по самопознанию: оценке уровня развития личностных качеств, умений.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3. Воспитывать у школьника необходимость экономии времени, ресурсов.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Показать необходимость образования.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5. Дать понятие о производительности труда.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Оборудование</w:t>
      </w:r>
      <w:r w:rsidRPr="0079799A">
        <w:rPr>
          <w:rFonts w:ascii="Times New Roman" w:eastAsia="Times New Roman" w:hAnsi="Times New Roman" w:cs="Times New Roman"/>
          <w:color w:val="000000"/>
          <w:sz w:val="24"/>
          <w:szCs w:val="24"/>
        </w:rPr>
        <w:t>. Тетрадь творческих заданий по экономике для 2-го класса; все необходимое для изготовления на уроке нужного в быту предмета (кормушки, вазочки и т.п.).</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Основные понятия и категории</w:t>
      </w:r>
      <w:r w:rsidRPr="0079799A">
        <w:rPr>
          <w:rFonts w:ascii="Times New Roman" w:eastAsia="Times New Roman" w:hAnsi="Times New Roman" w:cs="Times New Roman"/>
          <w:color w:val="000000"/>
          <w:sz w:val="24"/>
          <w:szCs w:val="24"/>
        </w:rPr>
        <w:t>: производительность труда, домашнее хозяйство, доходы семьи, вклад.</w:t>
      </w:r>
    </w:p>
    <w:p w:rsidR="00CE4779" w:rsidRPr="0079799A" w:rsidRDefault="00CE4779" w:rsidP="00CE4779">
      <w:pPr>
        <w:shd w:val="clear" w:color="auto" w:fill="FFFFFF"/>
        <w:spacing w:after="0" w:line="240" w:lineRule="auto"/>
        <w:jc w:val="center"/>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lastRenderedPageBreak/>
        <w:t>ХОД УРОКА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начинает урок с беседы о вкладе различных членов семьи в семейный бюджет.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Учитель.</w:t>
      </w:r>
      <w:r w:rsidRPr="0079799A">
        <w:rPr>
          <w:rFonts w:ascii="Times New Roman" w:eastAsia="Times New Roman" w:hAnsi="Times New Roman" w:cs="Times New Roman"/>
          <w:color w:val="000000"/>
          <w:sz w:val="24"/>
          <w:szCs w:val="24"/>
        </w:rPr>
        <w:t> Помогал ли кто-нибудь из вас родителям в профессиональном труде (на работе)?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Дети. </w:t>
      </w:r>
      <w:r w:rsidRPr="0079799A">
        <w:rPr>
          <w:rFonts w:ascii="Times New Roman" w:eastAsia="Times New Roman" w:hAnsi="Times New Roman" w:cs="Times New Roman"/>
          <w:color w:val="000000"/>
          <w:sz w:val="24"/>
          <w:szCs w:val="24"/>
        </w:rPr>
        <w:t>Мы открывали салон (родители – дизайнеры).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Я помогала бабушке выдавать номерки в гостинице.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Мама просит меня включать ей компьютер.</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Часто отношу бумаги в офис.</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А как вы помогаете в домашнем труде? Какие виды работ по дому вам известны?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Я забираю брата из детского сада.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Иногда мою посуду, когда мама на работе.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Я всегда сам делаю уборку в своей комнате.</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 </w:t>
      </w:r>
      <w:r w:rsidRPr="0079799A">
        <w:rPr>
          <w:rFonts w:ascii="Times New Roman" w:eastAsia="Times New Roman" w:hAnsi="Times New Roman" w:cs="Times New Roman"/>
          <w:color w:val="000000"/>
          <w:sz w:val="24"/>
          <w:szCs w:val="24"/>
        </w:rPr>
        <w:t>От каждого члена семьи требуется много усилий для поддержания домашнего хозяйства в хорошем состоянии. В домашнем хозяйстве столько работы, что каждому найдется дело по силам и в зависимости от его умения.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На предыдущем уроке вам было задано поговорить дома с родителями и подсчитать, сколько времени уходит на выполнение работ по дому за неделю. Давайте проверим, как вы справились.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Д. </w:t>
      </w:r>
      <w:r w:rsidRPr="0079799A">
        <w:rPr>
          <w:rFonts w:ascii="Times New Roman" w:eastAsia="Times New Roman" w:hAnsi="Times New Roman" w:cs="Times New Roman"/>
          <w:color w:val="000000"/>
          <w:sz w:val="24"/>
          <w:szCs w:val="24"/>
        </w:rPr>
        <w:t>Я говорила с бабушкой. Она вчера готовила завтрак 30 минут, обед – 2 часа, пылесосила 1 час. Еще она стирала в машинке 2 часа.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Организовав обсуждение этой проблемы с учащимися, учитель заполняет на доске, а дети в ТТЗ (задание 60) таблицу затрат времени на работу по дому.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Заполни таблицу "Затраты времени на работу по дому за неделю".</w:t>
      </w:r>
    </w:p>
    <w:tbl>
      <w:tblPr>
        <w:tblpPr w:leftFromText="180" w:rightFromText="180" w:horzAnchor="margin" w:tblpXSpec="center" w:tblpY="266"/>
        <w:tblW w:w="9570" w:type="dxa"/>
        <w:shd w:val="clear" w:color="auto" w:fill="FFFFFF"/>
        <w:tblCellMar>
          <w:left w:w="0" w:type="dxa"/>
          <w:right w:w="0" w:type="dxa"/>
        </w:tblCellMar>
        <w:tblLook w:val="04A0" w:firstRow="1" w:lastRow="0" w:firstColumn="1" w:lastColumn="0" w:noHBand="0" w:noVBand="1"/>
      </w:tblPr>
      <w:tblGrid>
        <w:gridCol w:w="493"/>
        <w:gridCol w:w="2415"/>
        <w:gridCol w:w="3386"/>
        <w:gridCol w:w="3276"/>
      </w:tblGrid>
      <w:tr w:rsidR="00CE4779" w:rsidRPr="0079799A" w:rsidTr="00A36DCC">
        <w:trPr>
          <w:trHeight w:val="191"/>
        </w:trPr>
        <w:tc>
          <w:tcPr>
            <w:tcW w:w="493"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bookmarkStart w:id="16" w:name="693b00be9a5cc519fdcf194eeaf2c6c589afb421"/>
            <w:bookmarkStart w:id="17" w:name="9"/>
            <w:bookmarkEnd w:id="16"/>
            <w:bookmarkEnd w:id="17"/>
            <w:r w:rsidRPr="0079799A">
              <w:rPr>
                <w:rFonts w:ascii="Times New Roman" w:eastAsia="Times New Roman" w:hAnsi="Times New Roman" w:cs="Times New Roman"/>
                <w:color w:val="000000"/>
                <w:sz w:val="24"/>
                <w:szCs w:val="24"/>
              </w:rPr>
              <w:t>№</w:t>
            </w:r>
          </w:p>
        </w:tc>
        <w:tc>
          <w:tcPr>
            <w:tcW w:w="2415"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Перечень работ</w:t>
            </w:r>
          </w:p>
        </w:tc>
        <w:tc>
          <w:tcPr>
            <w:tcW w:w="338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Кто делает эту работу</w:t>
            </w:r>
          </w:p>
        </w:tc>
        <w:tc>
          <w:tcPr>
            <w:tcW w:w="327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Продолжительность</w:t>
            </w:r>
          </w:p>
        </w:tc>
      </w:tr>
      <w:tr w:rsidR="00CE4779" w:rsidRPr="0079799A" w:rsidTr="00A36DCC">
        <w:trPr>
          <w:trHeight w:val="200"/>
        </w:trPr>
        <w:tc>
          <w:tcPr>
            <w:tcW w:w="493"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rPr>
                <w:rFonts w:ascii="Times New Roman" w:eastAsia="Times New Roman" w:hAnsi="Times New Roman" w:cs="Times New Roman"/>
                <w:color w:val="000000"/>
                <w:sz w:val="24"/>
                <w:szCs w:val="24"/>
              </w:rPr>
            </w:pPr>
          </w:p>
        </w:tc>
        <w:tc>
          <w:tcPr>
            <w:tcW w:w="2415"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Стирка</w:t>
            </w:r>
          </w:p>
        </w:tc>
        <w:tc>
          <w:tcPr>
            <w:tcW w:w="338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Мама</w:t>
            </w:r>
          </w:p>
        </w:tc>
        <w:tc>
          <w:tcPr>
            <w:tcW w:w="327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часа</w:t>
            </w:r>
          </w:p>
        </w:tc>
      </w:tr>
      <w:tr w:rsidR="00CE4779" w:rsidRPr="0079799A" w:rsidTr="00A36DCC">
        <w:trPr>
          <w:trHeight w:val="209"/>
        </w:trPr>
        <w:tc>
          <w:tcPr>
            <w:tcW w:w="493"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rPr>
                <w:rFonts w:ascii="Times New Roman" w:eastAsia="Times New Roman" w:hAnsi="Times New Roman" w:cs="Times New Roman"/>
                <w:color w:val="000000"/>
                <w:sz w:val="24"/>
                <w:szCs w:val="24"/>
              </w:rPr>
            </w:pPr>
          </w:p>
        </w:tc>
        <w:tc>
          <w:tcPr>
            <w:tcW w:w="2415"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rPr>
                <w:rFonts w:ascii="Times New Roman" w:eastAsia="Times New Roman" w:hAnsi="Times New Roman" w:cs="Times New Roman"/>
                <w:sz w:val="24"/>
                <w:szCs w:val="24"/>
              </w:rPr>
            </w:pPr>
          </w:p>
        </w:tc>
        <w:tc>
          <w:tcPr>
            <w:tcW w:w="338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rPr>
                <w:rFonts w:ascii="Times New Roman" w:eastAsia="Times New Roman" w:hAnsi="Times New Roman" w:cs="Times New Roman"/>
                <w:sz w:val="24"/>
                <w:szCs w:val="24"/>
              </w:rPr>
            </w:pPr>
          </w:p>
        </w:tc>
        <w:tc>
          <w:tcPr>
            <w:tcW w:w="3276"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CE4779" w:rsidRPr="0079799A" w:rsidRDefault="00CE4779" w:rsidP="00A36DCC">
            <w:pPr>
              <w:spacing w:after="0" w:line="240" w:lineRule="auto"/>
              <w:rPr>
                <w:rFonts w:ascii="Times New Roman" w:eastAsia="Times New Roman" w:hAnsi="Times New Roman" w:cs="Times New Roman"/>
                <w:sz w:val="24"/>
                <w:szCs w:val="24"/>
              </w:rPr>
            </w:pPr>
          </w:p>
        </w:tc>
      </w:tr>
    </w:tbl>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Далее учитель предлагает детям подумать, а затем рассказать, помогают ли они родителям в работе по дому и довольны ли родители их участием и т.п. Ответы детей.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79799A">
        <w:rPr>
          <w:rFonts w:ascii="Times New Roman" w:eastAsia="Times New Roman" w:hAnsi="Times New Roman" w:cs="Times New Roman"/>
          <w:b/>
          <w:bCs/>
          <w:color w:val="000000"/>
          <w:sz w:val="24"/>
          <w:szCs w:val="24"/>
        </w:rPr>
        <w:t>У.</w:t>
      </w:r>
      <w:proofErr w:type="gramEnd"/>
      <w:r w:rsidRPr="0079799A">
        <w:rPr>
          <w:rFonts w:ascii="Times New Roman" w:eastAsia="Times New Roman" w:hAnsi="Times New Roman" w:cs="Times New Roman"/>
          <w:b/>
          <w:bCs/>
          <w:color w:val="000000"/>
          <w:sz w:val="24"/>
          <w:szCs w:val="24"/>
        </w:rPr>
        <w:t> </w:t>
      </w:r>
      <w:r w:rsidRPr="0079799A">
        <w:rPr>
          <w:rFonts w:ascii="Times New Roman" w:eastAsia="Times New Roman" w:hAnsi="Times New Roman" w:cs="Times New Roman"/>
          <w:color w:val="000000"/>
          <w:sz w:val="24"/>
          <w:szCs w:val="24"/>
        </w:rPr>
        <w:t>Таким образом, эффективность работы характеризуется производительностью труда: кто быстрее работает, тот работает производительнее. А теперь выполните задание 61 в ТТЗ.</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 </w:t>
      </w:r>
      <w:r w:rsidRPr="0079799A">
        <w:rPr>
          <w:rFonts w:ascii="Times New Roman" w:eastAsia="Times New Roman" w:hAnsi="Times New Roman" w:cs="Times New Roman"/>
          <w:color w:val="000000"/>
          <w:sz w:val="24"/>
          <w:szCs w:val="24"/>
        </w:rPr>
        <w:t>Выбери для себя одно повседневное дело (приготовление уроков, мытье посуды, уборка комнаты и т.п.). Заметь, сколько требуется времени для выполнения этого дела, и ответить на следующие вопросы: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А. Делаешь ты эту работу так быстро и эффективно, как можешь? Подчеркни: ДА или НЕТ.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Выполняют ли другие ученики, взрослые эту работу быстрее, чем ты? Подчеркни: ДА или НЕТ.</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Как они этого добиваются? Напиши.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 Напиши, как, по-твоему, лучше и быстрее выполнять эту работу.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Далее учитель организует дискуссию на тему "Могу ли я получать доход?". Дети рассматривают серию рисунков, предложенных в ТТЗ (задание 62), и составляют по ним соответствующие рассказы.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Задание.</w:t>
      </w:r>
      <w:r w:rsidRPr="0079799A">
        <w:rPr>
          <w:rFonts w:ascii="Times New Roman" w:eastAsia="Times New Roman" w:hAnsi="Times New Roman" w:cs="Times New Roman"/>
          <w:color w:val="000000"/>
          <w:sz w:val="24"/>
          <w:szCs w:val="24"/>
        </w:rPr>
        <w:t> Рассмотри рисунки. Составь рассказы, как дети пополняют доходы семьи.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задании 62 в ТТЗ приведено несколько серий рисунков: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Серия 1. Школьники ухаживают за садом, собирают яблоки, а затем продают их.</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Серия 2. Мальчик изготавливает, а затем продает табуретку.</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Серия 3. Девочка участвует в соревнованиях по бегу, побеждает и получает ценный приз.</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color w:val="000000"/>
          <w:sz w:val="24"/>
          <w:szCs w:val="24"/>
        </w:rPr>
        <w:t>У.</w:t>
      </w:r>
      <w:r w:rsidRPr="0079799A">
        <w:rPr>
          <w:rFonts w:ascii="Times New Roman" w:eastAsia="Times New Roman" w:hAnsi="Times New Roman" w:cs="Times New Roman"/>
          <w:color w:val="000000"/>
          <w:sz w:val="24"/>
          <w:szCs w:val="24"/>
        </w:rPr>
        <w:t> А приходилось ли вам самостоятельно получать доход?</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ходе высказываний учитель организует дискуссию детей по следующим проблемам.</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1. Доходы из отходов. Что делать с исписанными тетрадями, кусочками ткани и т.п.</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2. </w:t>
      </w:r>
      <w:proofErr w:type="gramStart"/>
      <w:r w:rsidRPr="0079799A">
        <w:rPr>
          <w:rFonts w:ascii="Times New Roman" w:eastAsia="Times New Roman" w:hAnsi="Times New Roman" w:cs="Times New Roman"/>
          <w:color w:val="000000"/>
          <w:sz w:val="24"/>
          <w:szCs w:val="24"/>
        </w:rPr>
        <w:t>Сделанное</w:t>
      </w:r>
      <w:proofErr w:type="gramEnd"/>
      <w:r w:rsidRPr="0079799A">
        <w:rPr>
          <w:rFonts w:ascii="Times New Roman" w:eastAsia="Times New Roman" w:hAnsi="Times New Roman" w:cs="Times New Roman"/>
          <w:color w:val="000000"/>
          <w:sz w:val="24"/>
          <w:szCs w:val="24"/>
        </w:rPr>
        <w:t xml:space="preserve"> своими руками. Ремонт и обновление одежды и предметов обихода. Изготовление нужных в быту предметов.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lastRenderedPageBreak/>
        <w:t>3. Доход от реализации ненужной собственности: фигурки из киндер-сюрприза, старые игрушки.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4. Доход от оказания платных услуг: мойка автомобилей, продажа газет и др.</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ходе беседы учитель оценивает нестандартность предлагаемых способов, их доступность, трудозатраты, а также нравственный аспект предлагаемых дел (по способу получения и назначения доходов).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Учитель использует упражнения, являющиеся диагностикой нестандартности мышления, предлагает детям придумать, как можно использовать окружающие предметы необычным способом. Например, найти нестандартное применение старым газетам, пакетам от молока (изготовление кормушек), пластиковых бутылок (изготовление рукомойника, вазы для цветов), вешалки для одежды (весы).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Обсуждение лучше всего организовать в группах учащихся. Учитель распределяет детей по группам – 4 человека в каждой. Предлагает каждой группе выбрать какой-либо предмет (список подготовлен заранее) и определить как можно больше способов его вторичного использования.</w:t>
      </w:r>
      <w:r w:rsidRPr="0079799A">
        <w:rPr>
          <w:rFonts w:ascii="Times New Roman" w:eastAsia="Times New Roman" w:hAnsi="Times New Roman" w:cs="Times New Roman"/>
          <w:color w:val="000000"/>
          <w:sz w:val="24"/>
          <w:szCs w:val="24"/>
        </w:rPr>
        <w:br/>
        <w:t>Между членами каждой группы распределяются следующие роли: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секретарь (кратко записывает предлагаемые способы);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докладчик;</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организатор (следит за ходом обсуждения, регулирует взаимоотношения членов группы);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технолог (оценивает реалистичность предлагаемых способов).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После того как группы завершат обсуждение и выпишут найденные способы на листочках, заслушиваются докладчики от каждой группы, а остальные ученики класса высказывают свое мнение. Приведем некоторые решения, предложенные школьниками.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Карандаш можно использовать:</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вместо скалки для раскатывания теста;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весы – если приделать 3 крючочка;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как стрелу для лука;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распилить на кусочки – вот и патроны для пистолета;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если есть клей, то можно сделать макет избы;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надеть на концы два шарика-попрыгунчика – вот вам игрушка;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сделать мачты для корабля;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если на доску налить клей, то можно сделать разноцветную мозаику из грифелей;</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то же, но мозаика из стружек, когда точишь карандаш;</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клеммы для выключателя;</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если вынуть грифель, то получается трубочка – можно стрелять, пить сок;</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xml:space="preserve">– если распилить пополам и вынуть грифель, </w:t>
      </w:r>
      <w:proofErr w:type="gramStart"/>
      <w:r w:rsidRPr="0079799A">
        <w:rPr>
          <w:rFonts w:ascii="Times New Roman" w:eastAsia="Times New Roman" w:hAnsi="Times New Roman" w:cs="Times New Roman"/>
          <w:color w:val="000000"/>
          <w:sz w:val="24"/>
          <w:szCs w:val="24"/>
        </w:rPr>
        <w:t>то</w:t>
      </w:r>
      <w:proofErr w:type="gramEnd"/>
      <w:r w:rsidRPr="0079799A">
        <w:rPr>
          <w:rFonts w:ascii="Times New Roman" w:eastAsia="Times New Roman" w:hAnsi="Times New Roman" w:cs="Times New Roman"/>
          <w:color w:val="000000"/>
          <w:sz w:val="24"/>
          <w:szCs w:val="24"/>
        </w:rPr>
        <w:t xml:space="preserve"> как ручку на веревку, когда несешь что-нибудь тяжелое (чтобы веревка руку не резала);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с помощью карандаша можно свивать антенну из проволоки;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как подставку для катушки с нитками;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как катушку для наматывания проволоки;</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как стебли для искусственных цветов;</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 можно вынуть грифель и вставить веревки – получается метелка.</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Урок можно завершить, предложив учащимся практическую работу по изготовлению какой-либо вещи, полезной в быту. Целесообразно также на ближайшем уроке технологии предложить школьникам изготовить своими руками какую-либо полезную вещь, разучить способ починки одежды.</w:t>
      </w:r>
    </w:p>
    <w:p w:rsidR="00CE4779" w:rsidRPr="0079799A" w:rsidRDefault="00CE4779" w:rsidP="00CE4779">
      <w:pPr>
        <w:shd w:val="clear" w:color="auto" w:fill="FFFFFF"/>
        <w:spacing w:after="0" w:line="240" w:lineRule="auto"/>
        <w:jc w:val="both"/>
        <w:rPr>
          <w:rFonts w:ascii="Times New Roman" w:eastAsia="Times New Roman" w:hAnsi="Times New Roman" w:cs="Times New Roman"/>
          <w:color w:val="000000"/>
          <w:sz w:val="24"/>
          <w:szCs w:val="24"/>
        </w:rPr>
      </w:pPr>
      <w:r w:rsidRPr="0079799A">
        <w:rPr>
          <w:rFonts w:ascii="Times New Roman" w:eastAsia="Times New Roman" w:hAnsi="Times New Roman" w:cs="Times New Roman"/>
          <w:color w:val="000000"/>
          <w:sz w:val="24"/>
          <w:szCs w:val="24"/>
        </w:rPr>
        <w:t>В заключение урока (либо как домашнее задание) учитель предлагает школьникам написать письмо другу по плану: что я люблю, что я умею, что у меня хорошо получается, кем я хочу быть, могу ли я приносить доход семье уже сейчас.</w:t>
      </w:r>
    </w:p>
    <w:p w:rsidR="00F421AD" w:rsidRPr="0079799A" w:rsidRDefault="00E93048" w:rsidP="004B43F2">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Приложение 14</w:t>
      </w:r>
    </w:p>
    <w:p w:rsidR="00515D26" w:rsidRPr="0079799A" w:rsidRDefault="004B43F2" w:rsidP="004B43F2">
      <w:pPr>
        <w:spacing w:after="0" w:line="240" w:lineRule="auto"/>
        <w:jc w:val="center"/>
        <w:rPr>
          <w:rFonts w:ascii="Times New Roman" w:hAnsi="Times New Roman" w:cs="Times New Roman"/>
          <w:b/>
          <w:sz w:val="24"/>
          <w:szCs w:val="24"/>
        </w:rPr>
      </w:pPr>
      <w:r w:rsidRPr="0079799A">
        <w:rPr>
          <w:rFonts w:ascii="Times New Roman" w:hAnsi="Times New Roman" w:cs="Times New Roman"/>
          <w:b/>
          <w:sz w:val="24"/>
          <w:szCs w:val="24"/>
        </w:rPr>
        <w:t>Викторина «УГАДАЙ ПРОФЕССИЮ»</w:t>
      </w:r>
    </w:p>
    <w:p w:rsidR="00515D26" w:rsidRPr="0079799A" w:rsidRDefault="00515D26" w:rsidP="004B43F2">
      <w:pPr>
        <w:spacing w:after="0" w:line="240" w:lineRule="auto"/>
        <w:ind w:firstLine="708"/>
        <w:rPr>
          <w:rFonts w:ascii="Times New Roman" w:hAnsi="Times New Roman" w:cs="Times New Roman"/>
          <w:sz w:val="24"/>
          <w:szCs w:val="24"/>
        </w:rPr>
      </w:pPr>
      <w:r w:rsidRPr="0079799A">
        <w:rPr>
          <w:rFonts w:ascii="Times New Roman" w:hAnsi="Times New Roman" w:cs="Times New Roman"/>
          <w:sz w:val="24"/>
          <w:szCs w:val="24"/>
        </w:rPr>
        <w:t xml:space="preserve">Выбор профессии у вас впереди. Но многие из вас, наверняка, уже задумывались над этой проблемой. Чтобы найти любимую работу, </w:t>
      </w:r>
      <w:proofErr w:type="gramStart"/>
      <w:r w:rsidRPr="0079799A">
        <w:rPr>
          <w:rFonts w:ascii="Times New Roman" w:hAnsi="Times New Roman" w:cs="Times New Roman"/>
          <w:sz w:val="24"/>
          <w:szCs w:val="24"/>
        </w:rPr>
        <w:t>нужно</w:t>
      </w:r>
      <w:proofErr w:type="gramEnd"/>
      <w:r w:rsidRPr="0079799A">
        <w:rPr>
          <w:rFonts w:ascii="Times New Roman" w:hAnsi="Times New Roman" w:cs="Times New Roman"/>
          <w:sz w:val="24"/>
          <w:szCs w:val="24"/>
        </w:rPr>
        <w:t xml:space="preserve"> прежде всего хорошо знать, какие </w:t>
      </w:r>
      <w:r w:rsidRPr="0079799A">
        <w:rPr>
          <w:rFonts w:ascii="Times New Roman" w:hAnsi="Times New Roman" w:cs="Times New Roman"/>
          <w:sz w:val="24"/>
          <w:szCs w:val="24"/>
        </w:rPr>
        <w:lastRenderedPageBreak/>
        <w:t xml:space="preserve">работы вообще есть на свете. В мире насчитывается более 40 тысяч профессий. Но и эта огромная </w:t>
      </w:r>
      <w:r w:rsidR="004B43F2" w:rsidRPr="0079799A">
        <w:rPr>
          <w:rFonts w:ascii="Times New Roman" w:hAnsi="Times New Roman" w:cs="Times New Roman"/>
          <w:sz w:val="24"/>
          <w:szCs w:val="24"/>
        </w:rPr>
        <w:t>цифра далека</w:t>
      </w:r>
      <w:r w:rsidRPr="0079799A">
        <w:rPr>
          <w:rFonts w:ascii="Times New Roman" w:hAnsi="Times New Roman" w:cs="Times New Roman"/>
          <w:sz w:val="24"/>
          <w:szCs w:val="24"/>
        </w:rPr>
        <w:t xml:space="preserve"> от определенности. И на только потому, что жизнь не стоит на месте и все время какие-то старые профессии отмирают, а новые появляются, но еще и потому, что люди до сих пор не договорились между собой о том, что считать отдельной профессией или специальностью, а что просто разновидностью той или иной работы. Море профессий необозримо. Об</w:t>
      </w:r>
      <w:r w:rsidR="004B43F2" w:rsidRPr="0079799A">
        <w:rPr>
          <w:rFonts w:ascii="Times New Roman" w:hAnsi="Times New Roman" w:cs="Times New Roman"/>
          <w:sz w:val="24"/>
          <w:szCs w:val="24"/>
        </w:rPr>
        <w:t xml:space="preserve"> этом наш сегодняшний разговор.</w:t>
      </w:r>
    </w:p>
    <w:p w:rsidR="00515D26" w:rsidRPr="0079799A" w:rsidRDefault="00515D26" w:rsidP="004B43F2">
      <w:pPr>
        <w:spacing w:after="0" w:line="240" w:lineRule="auto"/>
        <w:ind w:left="2832" w:firstLine="708"/>
        <w:rPr>
          <w:rFonts w:ascii="Times New Roman" w:hAnsi="Times New Roman" w:cs="Times New Roman"/>
          <w:sz w:val="24"/>
          <w:szCs w:val="24"/>
          <w:u w:val="single"/>
        </w:rPr>
      </w:pPr>
      <w:r w:rsidRPr="0079799A">
        <w:rPr>
          <w:rFonts w:ascii="Times New Roman" w:hAnsi="Times New Roman" w:cs="Times New Roman"/>
          <w:sz w:val="24"/>
          <w:szCs w:val="24"/>
          <w:u w:val="single"/>
        </w:rPr>
        <w:t xml:space="preserve">Разминка </w:t>
      </w:r>
    </w:p>
    <w:p w:rsidR="00515D26" w:rsidRPr="0079799A" w:rsidRDefault="00515D26" w:rsidP="004B43F2">
      <w:pPr>
        <w:spacing w:after="0" w:line="240" w:lineRule="auto"/>
        <w:ind w:firstLine="708"/>
        <w:rPr>
          <w:rFonts w:ascii="Times New Roman" w:hAnsi="Times New Roman" w:cs="Times New Roman"/>
          <w:sz w:val="24"/>
          <w:szCs w:val="24"/>
        </w:rPr>
      </w:pPr>
      <w:r w:rsidRPr="0079799A">
        <w:rPr>
          <w:rFonts w:ascii="Times New Roman" w:hAnsi="Times New Roman" w:cs="Times New Roman"/>
          <w:sz w:val="24"/>
          <w:szCs w:val="24"/>
        </w:rPr>
        <w:t xml:space="preserve">Все профессии, как известно, принято подразделять на 5 категорий в зависимости от типа взаимоотношений человека и объекта действия: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«человек – природа»,</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«человек – человек»,</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«человек – техника»,</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«человек – художественный образ»,</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«человек – знаковая система».</w:t>
      </w:r>
    </w:p>
    <w:p w:rsidR="00515D26" w:rsidRPr="0079799A" w:rsidRDefault="00515D26" w:rsidP="004B43F2">
      <w:pPr>
        <w:spacing w:after="0" w:line="240" w:lineRule="auto"/>
        <w:ind w:firstLine="708"/>
        <w:rPr>
          <w:rFonts w:ascii="Times New Roman" w:hAnsi="Times New Roman" w:cs="Times New Roman"/>
          <w:sz w:val="24"/>
          <w:szCs w:val="24"/>
        </w:rPr>
      </w:pPr>
      <w:r w:rsidRPr="0079799A">
        <w:rPr>
          <w:rFonts w:ascii="Times New Roman" w:hAnsi="Times New Roman" w:cs="Times New Roman"/>
          <w:sz w:val="24"/>
          <w:szCs w:val="24"/>
        </w:rPr>
        <w:t>Задание: названную профессию необходимо правильно соотнести с одним из перечисленных типов (профессии уже распределены по группам, ведущий называет их вразнобой)</w:t>
      </w:r>
    </w:p>
    <w:p w:rsidR="00515D26" w:rsidRPr="0079799A" w:rsidRDefault="00515D26" w:rsidP="004B43F2">
      <w:pPr>
        <w:spacing w:after="0" w:line="240" w:lineRule="auto"/>
        <w:rPr>
          <w:rFonts w:ascii="Times New Roman" w:hAnsi="Times New Roman" w:cs="Times New Roman"/>
          <w:sz w:val="24"/>
          <w:szCs w:val="24"/>
        </w:rPr>
      </w:pPr>
    </w:p>
    <w:p w:rsidR="00515D26" w:rsidRPr="0079799A" w:rsidRDefault="00515D26" w:rsidP="004B43F2">
      <w:pPr>
        <w:spacing w:after="0" w:line="240" w:lineRule="auto"/>
        <w:ind w:firstLine="708"/>
        <w:rPr>
          <w:rFonts w:ascii="Times New Roman" w:hAnsi="Times New Roman" w:cs="Times New Roman"/>
          <w:sz w:val="24"/>
          <w:szCs w:val="24"/>
        </w:rPr>
      </w:pPr>
      <w:proofErr w:type="gramStart"/>
      <w:r w:rsidRPr="0079799A">
        <w:rPr>
          <w:rFonts w:ascii="Times New Roman" w:hAnsi="Times New Roman" w:cs="Times New Roman"/>
          <w:sz w:val="24"/>
          <w:szCs w:val="24"/>
        </w:rPr>
        <w:t>«Человек – художественный образ»: скульптор, художник, искусствовед, гравер, портной, стеклодув, гончар, паркетчик, фотограф, композитор, артист, дирижер.</w:t>
      </w:r>
      <w:proofErr w:type="gramEnd"/>
    </w:p>
    <w:p w:rsidR="00515D26" w:rsidRPr="0079799A" w:rsidRDefault="00515D26" w:rsidP="004B43F2">
      <w:pPr>
        <w:spacing w:after="0" w:line="240" w:lineRule="auto"/>
        <w:ind w:firstLine="708"/>
        <w:rPr>
          <w:rFonts w:ascii="Times New Roman" w:hAnsi="Times New Roman" w:cs="Times New Roman"/>
          <w:sz w:val="24"/>
          <w:szCs w:val="24"/>
        </w:rPr>
      </w:pPr>
      <w:proofErr w:type="gramStart"/>
      <w:r w:rsidRPr="0079799A">
        <w:rPr>
          <w:rFonts w:ascii="Times New Roman" w:hAnsi="Times New Roman" w:cs="Times New Roman"/>
          <w:sz w:val="24"/>
          <w:szCs w:val="24"/>
        </w:rPr>
        <w:t>«Человек – природа»: геолог, взрывник, метеоролог, техник-топограф, мастер-сыродел, пекарь, лесник, эколог, микробиолог, зоотехник.</w:t>
      </w:r>
      <w:proofErr w:type="gramEnd"/>
    </w:p>
    <w:p w:rsidR="00515D26" w:rsidRPr="0079799A" w:rsidRDefault="00515D26" w:rsidP="004B43F2">
      <w:pPr>
        <w:spacing w:after="0" w:line="240" w:lineRule="auto"/>
        <w:ind w:firstLine="708"/>
        <w:rPr>
          <w:rFonts w:ascii="Times New Roman" w:hAnsi="Times New Roman" w:cs="Times New Roman"/>
          <w:sz w:val="24"/>
          <w:szCs w:val="24"/>
        </w:rPr>
      </w:pPr>
      <w:proofErr w:type="gramStart"/>
      <w:r w:rsidRPr="0079799A">
        <w:rPr>
          <w:rFonts w:ascii="Times New Roman" w:hAnsi="Times New Roman" w:cs="Times New Roman"/>
          <w:sz w:val="24"/>
          <w:szCs w:val="24"/>
        </w:rPr>
        <w:t>«Человек – техника»: электромонтер, машинист экскаватора, монтажник железобетонных конструкций, слесарь-сантехник, арматурщик, столяр, моторист-рулевой, пилот, водитель.</w:t>
      </w:r>
      <w:proofErr w:type="gramEnd"/>
    </w:p>
    <w:p w:rsidR="00515D26" w:rsidRPr="0079799A" w:rsidRDefault="00515D26" w:rsidP="004B43F2">
      <w:pPr>
        <w:spacing w:after="0" w:line="240" w:lineRule="auto"/>
        <w:ind w:firstLine="708"/>
        <w:rPr>
          <w:rFonts w:ascii="Times New Roman" w:hAnsi="Times New Roman" w:cs="Times New Roman"/>
          <w:sz w:val="24"/>
          <w:szCs w:val="24"/>
        </w:rPr>
      </w:pPr>
      <w:proofErr w:type="gramStart"/>
      <w:r w:rsidRPr="0079799A">
        <w:rPr>
          <w:rFonts w:ascii="Times New Roman" w:hAnsi="Times New Roman" w:cs="Times New Roman"/>
          <w:sz w:val="24"/>
          <w:szCs w:val="24"/>
        </w:rPr>
        <w:t>«Человек – человек»: секретарь, проводник пассажирского вагона, официант, парикмахер, гид-переводчик, адвокат, участковый инспектор, юрисконсульт, врач, учитель.</w:t>
      </w:r>
      <w:proofErr w:type="gramEnd"/>
    </w:p>
    <w:p w:rsidR="00515D26" w:rsidRPr="0079799A" w:rsidRDefault="00515D26" w:rsidP="004B43F2">
      <w:pPr>
        <w:spacing w:after="0" w:line="240" w:lineRule="auto"/>
        <w:ind w:firstLine="708"/>
        <w:rPr>
          <w:rFonts w:ascii="Times New Roman" w:hAnsi="Times New Roman" w:cs="Times New Roman"/>
          <w:sz w:val="24"/>
          <w:szCs w:val="24"/>
        </w:rPr>
      </w:pPr>
      <w:proofErr w:type="gramStart"/>
      <w:r w:rsidRPr="0079799A">
        <w:rPr>
          <w:rFonts w:ascii="Times New Roman" w:hAnsi="Times New Roman" w:cs="Times New Roman"/>
          <w:sz w:val="24"/>
          <w:szCs w:val="24"/>
        </w:rPr>
        <w:t>«Человек – знаковая система»: программист, экономист, фармацевт, радиооператор, стенографистка, чертежник, штурман гражданской авиации, техник-математик.</w:t>
      </w:r>
      <w:proofErr w:type="gramEnd"/>
    </w:p>
    <w:p w:rsidR="00515D26" w:rsidRPr="0079799A" w:rsidRDefault="00515D26" w:rsidP="004B43F2">
      <w:pPr>
        <w:spacing w:after="0" w:line="240" w:lineRule="auto"/>
        <w:rPr>
          <w:rFonts w:ascii="Times New Roman" w:hAnsi="Times New Roman" w:cs="Times New Roman"/>
          <w:sz w:val="24"/>
          <w:szCs w:val="24"/>
        </w:rPr>
      </w:pPr>
    </w:p>
    <w:p w:rsidR="00093A03" w:rsidRPr="0079799A" w:rsidRDefault="00093A03" w:rsidP="00093A03">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Приложение 15</w:t>
      </w:r>
    </w:p>
    <w:p w:rsidR="00515D26" w:rsidRPr="0079799A" w:rsidRDefault="00515D26" w:rsidP="00E93048">
      <w:pPr>
        <w:spacing w:after="0"/>
        <w:rPr>
          <w:rFonts w:ascii="Times New Roman" w:hAnsi="Times New Roman" w:cs="Times New Roman"/>
          <w:sz w:val="24"/>
          <w:szCs w:val="24"/>
        </w:rPr>
      </w:pPr>
    </w:p>
    <w:p w:rsidR="00515D26" w:rsidRPr="0079799A" w:rsidRDefault="00515D26" w:rsidP="004B43F2">
      <w:pPr>
        <w:spacing w:after="0" w:line="240" w:lineRule="auto"/>
        <w:ind w:left="2124" w:firstLine="708"/>
        <w:rPr>
          <w:rFonts w:ascii="Times New Roman" w:hAnsi="Times New Roman" w:cs="Times New Roman"/>
          <w:sz w:val="24"/>
          <w:szCs w:val="24"/>
          <w:u w:val="single"/>
        </w:rPr>
      </w:pPr>
      <w:r w:rsidRPr="0079799A">
        <w:rPr>
          <w:rFonts w:ascii="Times New Roman" w:hAnsi="Times New Roman" w:cs="Times New Roman"/>
          <w:sz w:val="24"/>
          <w:szCs w:val="24"/>
          <w:u w:val="single"/>
        </w:rPr>
        <w:t xml:space="preserve">Профессиональный словарь </w:t>
      </w:r>
    </w:p>
    <w:p w:rsidR="00515D26" w:rsidRPr="0079799A" w:rsidRDefault="00515D26" w:rsidP="004B43F2">
      <w:pPr>
        <w:spacing w:after="0" w:line="240" w:lineRule="auto"/>
        <w:ind w:firstLine="708"/>
        <w:rPr>
          <w:rFonts w:ascii="Times New Roman" w:hAnsi="Times New Roman" w:cs="Times New Roman"/>
          <w:sz w:val="24"/>
          <w:szCs w:val="24"/>
        </w:rPr>
      </w:pPr>
      <w:r w:rsidRPr="0079799A">
        <w:rPr>
          <w:rFonts w:ascii="Times New Roman" w:hAnsi="Times New Roman" w:cs="Times New Roman"/>
          <w:sz w:val="24"/>
          <w:szCs w:val="24"/>
        </w:rPr>
        <w:t>Определить, к каким профессиям относятся группы слов.</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лекало, ткань, раскрой, костюм, ножницы, ателье (портной)</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рисунок, проект, план, город, гармония, чертеж, конструкции, здания,  строительство (архитектор)</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верстак, рубанок, мебель, станок, древесина, мастерская (столяр)</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грим, театр, сцена, зрители, аплодисменты (артист)</w:t>
      </w:r>
    </w:p>
    <w:p w:rsidR="00515D26" w:rsidRPr="0079799A" w:rsidRDefault="00515D26" w:rsidP="004B43F2">
      <w:pPr>
        <w:spacing w:after="0" w:line="240" w:lineRule="auto"/>
        <w:rPr>
          <w:rFonts w:ascii="Times New Roman" w:hAnsi="Times New Roman" w:cs="Times New Roman"/>
          <w:sz w:val="24"/>
          <w:szCs w:val="24"/>
        </w:rPr>
      </w:pPr>
      <w:proofErr w:type="gramStart"/>
      <w:r w:rsidRPr="0079799A">
        <w:rPr>
          <w:rFonts w:ascii="Times New Roman" w:hAnsi="Times New Roman" w:cs="Times New Roman"/>
          <w:sz w:val="24"/>
          <w:szCs w:val="24"/>
        </w:rPr>
        <w:t>- игра, прогулка, сон, наглядные пособия, хоровод, утренник, ясли (воспитатель д/с)</w:t>
      </w:r>
      <w:proofErr w:type="gramEnd"/>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книга, фонд, каталоги, эрудиция, знания, тишина, читатели-пользователи (библиотекарь)</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газета, новости, люди, оперативность, факты, редакция (корреспондент, журналист)</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телефон, кабель,  станция АТС,  абоненты,  аппаратура, коммуникации (инженер электросвязи)</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земля, поле, теплица, сорта, зерно, уход, удобрения, урожай (агроном)</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изучение, описание, местность, карты, масштабы, штатив, съемка, экспедиции, глазомер (техник-топограф)</w:t>
      </w:r>
    </w:p>
    <w:p w:rsidR="00515D26" w:rsidRPr="0079799A" w:rsidRDefault="00093A03" w:rsidP="004B43F2">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Приложение 16</w:t>
      </w:r>
    </w:p>
    <w:p w:rsidR="004B43F2" w:rsidRPr="0079799A" w:rsidRDefault="004B43F2" w:rsidP="004B43F2">
      <w:pPr>
        <w:shd w:val="clear" w:color="auto" w:fill="FFFFFF"/>
        <w:spacing w:after="0" w:line="240" w:lineRule="auto"/>
        <w:jc w:val="right"/>
        <w:rPr>
          <w:rFonts w:ascii="Times New Roman" w:eastAsia="Times New Roman" w:hAnsi="Times New Roman" w:cs="Times New Roman"/>
          <w:color w:val="000000"/>
          <w:sz w:val="24"/>
          <w:szCs w:val="24"/>
        </w:rPr>
      </w:pPr>
    </w:p>
    <w:p w:rsidR="00515D26" w:rsidRPr="0079799A" w:rsidRDefault="00515D26" w:rsidP="004A2D05">
      <w:pPr>
        <w:spacing w:after="0"/>
        <w:jc w:val="center"/>
        <w:rPr>
          <w:rFonts w:ascii="Times New Roman" w:hAnsi="Times New Roman" w:cs="Times New Roman"/>
          <w:b/>
          <w:sz w:val="24"/>
          <w:szCs w:val="24"/>
          <w:u w:val="single"/>
        </w:rPr>
      </w:pPr>
      <w:r w:rsidRPr="0079799A">
        <w:rPr>
          <w:rFonts w:ascii="Times New Roman" w:hAnsi="Times New Roman" w:cs="Times New Roman"/>
          <w:b/>
          <w:sz w:val="24"/>
          <w:szCs w:val="24"/>
          <w:u w:val="single"/>
        </w:rPr>
        <w:t>Вопросы викторины</w:t>
      </w:r>
    </w:p>
    <w:p w:rsidR="00515D26" w:rsidRPr="0079799A" w:rsidRDefault="00515D26" w:rsidP="004B43F2">
      <w:pPr>
        <w:spacing w:after="0" w:line="240" w:lineRule="auto"/>
        <w:rPr>
          <w:rFonts w:ascii="Times New Roman" w:hAnsi="Times New Roman" w:cs="Times New Roman"/>
          <w:sz w:val="24"/>
          <w:szCs w:val="24"/>
        </w:rPr>
      </w:pP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 Врач, сталевар, строитель— </w:t>
      </w:r>
      <w:proofErr w:type="gramStart"/>
      <w:r w:rsidRPr="0079799A">
        <w:rPr>
          <w:rFonts w:ascii="Times New Roman" w:hAnsi="Times New Roman" w:cs="Times New Roman"/>
          <w:sz w:val="24"/>
          <w:szCs w:val="24"/>
        </w:rPr>
        <w:t>эт</w:t>
      </w:r>
      <w:proofErr w:type="gramEnd"/>
      <w:r w:rsidRPr="0079799A">
        <w:rPr>
          <w:rFonts w:ascii="Times New Roman" w:hAnsi="Times New Roman" w:cs="Times New Roman"/>
          <w:sz w:val="24"/>
          <w:szCs w:val="24"/>
        </w:rPr>
        <w:t>о...    Ответ: Профессии</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lastRenderedPageBreak/>
        <w:t>■ Кто обучает школьников основам разных наук?    Ответ: Учитель</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главный на корабле?    Ответ: Капитан</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помогает сохранить здоровье домашним ж</w:t>
      </w:r>
      <w:r w:rsidR="004A2D05" w:rsidRPr="0079799A">
        <w:rPr>
          <w:rFonts w:ascii="Times New Roman" w:hAnsi="Times New Roman" w:cs="Times New Roman"/>
          <w:sz w:val="24"/>
          <w:szCs w:val="24"/>
        </w:rPr>
        <w:t>ивотным?    Ответ: Ветеринар.</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главный человек в лесу?    Ответ: Лесник</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сочиняет музыку?    Ответ: Композитор</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исполняет сочинения (произведения) композитора?    Ответ: Музыкант</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 Кто управляет самолетом: поднимает его в воздух, ведет по нужному курсу, приземляет </w:t>
      </w:r>
      <w:r w:rsidR="004A2D05" w:rsidRPr="0079799A">
        <w:rPr>
          <w:rFonts w:ascii="Times New Roman" w:hAnsi="Times New Roman" w:cs="Times New Roman"/>
          <w:sz w:val="24"/>
          <w:szCs w:val="24"/>
        </w:rPr>
        <w:t>на аэродроме?    Ответ: Летчик.</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пишет книги?    Ответ: Писатель</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старается сделать здания не похожими друг на друга?    Ответ: Архитектор</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первым узнает все новости и приносит их в редакцию?    Ответ: Жур</w:t>
      </w:r>
      <w:r w:rsidR="004A2D05" w:rsidRPr="0079799A">
        <w:rPr>
          <w:rFonts w:ascii="Times New Roman" w:hAnsi="Times New Roman" w:cs="Times New Roman"/>
          <w:sz w:val="24"/>
          <w:szCs w:val="24"/>
        </w:rPr>
        <w:t>налист.</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Кому в работе нужны кисти, краски и мольберт?    Ответ: Художник</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Какая профессия самая героическая?    Ответ: Военный</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добывает из-под земли каменный уголь?    Ответ: Шахтер</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Как называют повара на корабле?    Ответ: Кок</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умеет делать новую обувь и чин</w:t>
      </w:r>
      <w:r w:rsidR="004A2D05" w:rsidRPr="0079799A">
        <w:rPr>
          <w:rFonts w:ascii="Times New Roman" w:hAnsi="Times New Roman" w:cs="Times New Roman"/>
          <w:sz w:val="24"/>
          <w:szCs w:val="24"/>
        </w:rPr>
        <w:t>ить старую?    Ответ: Сапожник.</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всю жизнь учится: собирает все знания о том, что происходит вокруг, ищет неизвестное и непонятное? Ответ: Ученый</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вступает в бой с огнем?    Ответ: Пожарный</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водит посетителей музея по залам, рассказывает про эк</w:t>
      </w:r>
      <w:r w:rsidR="004A2D05" w:rsidRPr="0079799A">
        <w:rPr>
          <w:rFonts w:ascii="Times New Roman" w:hAnsi="Times New Roman" w:cs="Times New Roman"/>
          <w:sz w:val="24"/>
          <w:szCs w:val="24"/>
        </w:rPr>
        <w:t>спонаты?    Ответ: Экскурсовод.</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приводит в порядок музейные диковинки?    Ответ: Реставратор</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поможет найти нужную книгу?    Ответ: Библиотекарь</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изучает, что происходит с разными живыми существами, когда вокруг них изменяется воздух или вода, появляется лишний шум ил</w:t>
      </w:r>
      <w:r w:rsidR="004A2D05" w:rsidRPr="0079799A">
        <w:rPr>
          <w:rFonts w:ascii="Times New Roman" w:hAnsi="Times New Roman" w:cs="Times New Roman"/>
          <w:sz w:val="24"/>
          <w:szCs w:val="24"/>
        </w:rPr>
        <w:t>и яркий свет?    Ответ: Эколог.</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на станке делает из тоненьких нитей красивые полотна — ткани?    Ответ: Ткач</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Как называют человека, который придумал (изобрел) что-то новое, раньше неизв</w:t>
      </w:r>
      <w:r w:rsidR="004A2D05" w:rsidRPr="0079799A">
        <w:rPr>
          <w:rFonts w:ascii="Times New Roman" w:hAnsi="Times New Roman" w:cs="Times New Roman"/>
          <w:sz w:val="24"/>
          <w:szCs w:val="24"/>
        </w:rPr>
        <w:t>естное?    Ответ: Изобретатель.</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шьет одежду для детей и взрослых?    Ответ: Портной</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делает гвозди, подковы и другие вещи из разогретого металла?    Ответ: Кузнец</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выплавляет металл?    Ответ: Металлург</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Протекает дома кран: кто ег</w:t>
      </w:r>
      <w:r w:rsidR="004A2D05" w:rsidRPr="0079799A">
        <w:rPr>
          <w:rFonts w:ascii="Times New Roman" w:hAnsi="Times New Roman" w:cs="Times New Roman"/>
          <w:sz w:val="24"/>
          <w:szCs w:val="24"/>
        </w:rPr>
        <w:t>о починит?    Ответ: Сантехник.</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работает с холодным металлом?    Ответ: Слесарь</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Что за дом без мебели? А кто ее делает?    Ответ: Столяр</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 Кем работал Печкин из </w:t>
      </w:r>
      <w:proofErr w:type="gramStart"/>
      <w:r w:rsidRPr="0079799A">
        <w:rPr>
          <w:rFonts w:ascii="Times New Roman" w:hAnsi="Times New Roman" w:cs="Times New Roman"/>
          <w:sz w:val="24"/>
          <w:szCs w:val="24"/>
        </w:rPr>
        <w:t>книги про дядю</w:t>
      </w:r>
      <w:proofErr w:type="gramEnd"/>
      <w:r w:rsidRPr="0079799A">
        <w:rPr>
          <w:rFonts w:ascii="Times New Roman" w:hAnsi="Times New Roman" w:cs="Times New Roman"/>
          <w:sz w:val="24"/>
          <w:szCs w:val="24"/>
        </w:rPr>
        <w:t xml:space="preserve"> Федора?    Ответ: Почтальон</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 Благодаря его мастерству на сцене оживают </w:t>
      </w:r>
      <w:r w:rsidR="004A2D05" w:rsidRPr="0079799A">
        <w:rPr>
          <w:rFonts w:ascii="Times New Roman" w:hAnsi="Times New Roman" w:cs="Times New Roman"/>
          <w:sz w:val="24"/>
          <w:szCs w:val="24"/>
        </w:rPr>
        <w:t>любимые герои.    Ответ: Актер.</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готовит к работе в театре и цирке зверей и птиц?    Ответ: Дрессировщик</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путешествует по разным местам и изучает недра земли?    Ответ: Геолог</w:t>
      </w:r>
      <w:r w:rsidR="004A2D05" w:rsidRPr="0079799A">
        <w:rPr>
          <w:rFonts w:ascii="Times New Roman" w:hAnsi="Times New Roman" w:cs="Times New Roman"/>
          <w:sz w:val="24"/>
          <w:szCs w:val="24"/>
        </w:rPr>
        <w:t>.</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все знает о работе различных машин и создает новые маш</w:t>
      </w:r>
      <w:r w:rsidR="004A2D05" w:rsidRPr="0079799A">
        <w:rPr>
          <w:rFonts w:ascii="Times New Roman" w:hAnsi="Times New Roman" w:cs="Times New Roman"/>
          <w:sz w:val="24"/>
          <w:szCs w:val="24"/>
        </w:rPr>
        <w:t>ины?    Ответ: Машиностроитель.</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Кто помогает людям других профессий управлять техникой?    Ответ: Инженер</w:t>
      </w:r>
    </w:p>
    <w:p w:rsidR="00093A03" w:rsidRPr="0079799A" w:rsidRDefault="00093A03" w:rsidP="00093A03">
      <w:pPr>
        <w:shd w:val="clear" w:color="auto" w:fill="FFFFFF"/>
        <w:spacing w:after="0" w:line="240" w:lineRule="auto"/>
        <w:jc w:val="right"/>
        <w:rPr>
          <w:rFonts w:ascii="Times New Roman" w:eastAsia="Times New Roman" w:hAnsi="Times New Roman" w:cs="Times New Roman"/>
          <w:color w:val="000000"/>
          <w:sz w:val="24"/>
          <w:szCs w:val="24"/>
        </w:rPr>
      </w:pPr>
      <w:r w:rsidRPr="0079799A">
        <w:rPr>
          <w:rFonts w:ascii="Times New Roman" w:eastAsia="Times New Roman" w:hAnsi="Times New Roman" w:cs="Times New Roman"/>
          <w:b/>
          <w:bCs/>
          <w:i/>
          <w:iCs/>
          <w:color w:val="000000"/>
          <w:sz w:val="24"/>
          <w:szCs w:val="24"/>
        </w:rPr>
        <w:t>Приложение 17</w:t>
      </w:r>
    </w:p>
    <w:p w:rsidR="00515D26" w:rsidRPr="0079799A" w:rsidRDefault="00515D26" w:rsidP="00093A03">
      <w:pPr>
        <w:spacing w:after="0"/>
        <w:rPr>
          <w:rFonts w:ascii="Times New Roman" w:hAnsi="Times New Roman" w:cs="Times New Roman"/>
          <w:sz w:val="24"/>
          <w:szCs w:val="24"/>
        </w:rPr>
      </w:pPr>
    </w:p>
    <w:p w:rsidR="00515D26" w:rsidRPr="0079799A" w:rsidRDefault="00E93048" w:rsidP="004B43F2">
      <w:pPr>
        <w:spacing w:after="0"/>
        <w:ind w:left="1416" w:firstLine="708"/>
        <w:rPr>
          <w:rFonts w:ascii="Times New Roman" w:hAnsi="Times New Roman" w:cs="Times New Roman"/>
          <w:b/>
          <w:sz w:val="24"/>
          <w:szCs w:val="24"/>
          <w:u w:val="single"/>
        </w:rPr>
      </w:pPr>
      <w:r w:rsidRPr="0079799A">
        <w:rPr>
          <w:rFonts w:ascii="Times New Roman" w:hAnsi="Times New Roman" w:cs="Times New Roman"/>
          <w:b/>
          <w:sz w:val="24"/>
          <w:szCs w:val="24"/>
          <w:u w:val="single"/>
        </w:rPr>
        <w:t>ВОПРОСЫ ВИКТОРИНЫ</w:t>
      </w:r>
    </w:p>
    <w:p w:rsidR="00515D26" w:rsidRPr="0079799A" w:rsidRDefault="00E93048"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1. Что проверяет кардиолог</w:t>
      </w:r>
      <w:proofErr w:type="gramStart"/>
      <w:r w:rsidRPr="0079799A">
        <w:rPr>
          <w:rFonts w:ascii="Times New Roman" w:hAnsi="Times New Roman" w:cs="Times New Roman"/>
          <w:sz w:val="24"/>
          <w:szCs w:val="24"/>
        </w:rPr>
        <w:t>?</w:t>
      </w:r>
      <w:r w:rsidR="00515D26" w:rsidRPr="0079799A">
        <w:rPr>
          <w:rFonts w:ascii="Times New Roman" w:hAnsi="Times New Roman" w:cs="Times New Roman"/>
          <w:sz w:val="24"/>
          <w:szCs w:val="24"/>
        </w:rPr>
        <w:t>(</w:t>
      </w:r>
      <w:proofErr w:type="gramEnd"/>
      <w:r w:rsidR="00515D26" w:rsidRPr="0079799A">
        <w:rPr>
          <w:rFonts w:ascii="Times New Roman" w:hAnsi="Times New Roman" w:cs="Times New Roman"/>
          <w:sz w:val="24"/>
          <w:szCs w:val="24"/>
        </w:rPr>
        <w:t>сердце)</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2. Специа</w:t>
      </w:r>
      <w:r w:rsidR="00E93048" w:rsidRPr="0079799A">
        <w:rPr>
          <w:rFonts w:ascii="Times New Roman" w:hAnsi="Times New Roman" w:cs="Times New Roman"/>
          <w:sz w:val="24"/>
          <w:szCs w:val="24"/>
        </w:rPr>
        <w:t>лист в области макияжа — это..</w:t>
      </w:r>
      <w:proofErr w:type="gramStart"/>
      <w:r w:rsidR="00E93048" w:rsidRPr="0079799A">
        <w:rPr>
          <w:rFonts w:ascii="Times New Roman" w:hAnsi="Times New Roman" w:cs="Times New Roman"/>
          <w:sz w:val="24"/>
          <w:szCs w:val="24"/>
        </w:rPr>
        <w:t>.</w:t>
      </w:r>
      <w:r w:rsidRPr="0079799A">
        <w:rPr>
          <w:rFonts w:ascii="Times New Roman" w:hAnsi="Times New Roman" w:cs="Times New Roman"/>
          <w:sz w:val="24"/>
          <w:szCs w:val="24"/>
        </w:rPr>
        <w:t>(</w:t>
      </w:r>
      <w:proofErr w:type="gramEnd"/>
      <w:r w:rsidRPr="0079799A">
        <w:rPr>
          <w:rFonts w:ascii="Times New Roman" w:hAnsi="Times New Roman" w:cs="Times New Roman"/>
          <w:sz w:val="24"/>
          <w:szCs w:val="24"/>
        </w:rPr>
        <w:t>визажист)</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3. Кем стал главный герой сказки Г. Цы</w:t>
      </w:r>
      <w:r w:rsidR="00E93048" w:rsidRPr="0079799A">
        <w:rPr>
          <w:rFonts w:ascii="Times New Roman" w:hAnsi="Times New Roman" w:cs="Times New Roman"/>
          <w:sz w:val="24"/>
          <w:szCs w:val="24"/>
        </w:rPr>
        <w:t xml:space="preserve">ферова «Жил на свете слонёнок» </w:t>
      </w:r>
      <w:r w:rsidRPr="0079799A">
        <w:rPr>
          <w:rFonts w:ascii="Times New Roman" w:hAnsi="Times New Roman" w:cs="Times New Roman"/>
          <w:sz w:val="24"/>
          <w:szCs w:val="24"/>
        </w:rPr>
        <w:t xml:space="preserve">(пожарником) </w:t>
      </w:r>
    </w:p>
    <w:p w:rsidR="00515D26" w:rsidRPr="0079799A" w:rsidRDefault="00E93048"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4. Чем занимается гуртоправ? </w:t>
      </w:r>
      <w:r w:rsidR="00515D26" w:rsidRPr="0079799A">
        <w:rPr>
          <w:rFonts w:ascii="Times New Roman" w:hAnsi="Times New Roman" w:cs="Times New Roman"/>
          <w:sz w:val="24"/>
          <w:szCs w:val="24"/>
        </w:rPr>
        <w:t>(пасёт скот)</w:t>
      </w:r>
      <w:r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 xml:space="preserve">5. </w:t>
      </w:r>
      <w:proofErr w:type="gramStart"/>
      <w:r w:rsidRPr="0079799A">
        <w:rPr>
          <w:rFonts w:ascii="Times New Roman" w:hAnsi="Times New Roman" w:cs="Times New Roman"/>
          <w:sz w:val="24"/>
          <w:szCs w:val="24"/>
        </w:rPr>
        <w:t>Доктором</w:t>
      </w:r>
      <w:proofErr w:type="gramEnd"/>
      <w:r w:rsidRPr="0079799A">
        <w:rPr>
          <w:rFonts w:ascii="Times New Roman" w:hAnsi="Times New Roman" w:cs="Times New Roman"/>
          <w:sz w:val="24"/>
          <w:szCs w:val="24"/>
        </w:rPr>
        <w:t xml:space="preserve"> каких наук является ба</w:t>
      </w:r>
      <w:r w:rsidR="00E93048" w:rsidRPr="0079799A">
        <w:rPr>
          <w:rFonts w:ascii="Times New Roman" w:hAnsi="Times New Roman" w:cs="Times New Roman"/>
          <w:sz w:val="24"/>
          <w:szCs w:val="24"/>
        </w:rPr>
        <w:t xml:space="preserve">бушка в сериале «Папины дочки»? </w:t>
      </w:r>
      <w:r w:rsidRPr="0079799A">
        <w:rPr>
          <w:rFonts w:ascii="Times New Roman" w:hAnsi="Times New Roman" w:cs="Times New Roman"/>
          <w:sz w:val="24"/>
          <w:szCs w:val="24"/>
        </w:rPr>
        <w:t xml:space="preserve"> (биологических)</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6. Какая профессия у главно</w:t>
      </w:r>
      <w:r w:rsidR="00E93048" w:rsidRPr="0079799A">
        <w:rPr>
          <w:rFonts w:ascii="Times New Roman" w:hAnsi="Times New Roman" w:cs="Times New Roman"/>
          <w:sz w:val="24"/>
          <w:szCs w:val="24"/>
        </w:rPr>
        <w:t>го героя фильма «Ночь в музее»?</w:t>
      </w:r>
      <w:r w:rsidRPr="0079799A">
        <w:rPr>
          <w:rFonts w:ascii="Times New Roman" w:hAnsi="Times New Roman" w:cs="Times New Roman"/>
          <w:sz w:val="24"/>
          <w:szCs w:val="24"/>
        </w:rPr>
        <w:t xml:space="preserve"> (охранник)</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7. Кто го</w:t>
      </w:r>
      <w:r w:rsidR="00E93048" w:rsidRPr="0079799A">
        <w:rPr>
          <w:rFonts w:ascii="Times New Roman" w:hAnsi="Times New Roman" w:cs="Times New Roman"/>
          <w:sz w:val="24"/>
          <w:szCs w:val="24"/>
        </w:rPr>
        <w:t>товит спортсменов к олимпиадам?</w:t>
      </w:r>
      <w:r w:rsidRPr="0079799A">
        <w:rPr>
          <w:rFonts w:ascii="Times New Roman" w:hAnsi="Times New Roman" w:cs="Times New Roman"/>
          <w:sz w:val="24"/>
          <w:szCs w:val="24"/>
        </w:rPr>
        <w:t xml:space="preserve"> (тренер)</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8. Какая из перечисленных пр</w:t>
      </w:r>
      <w:r w:rsidR="00E93048" w:rsidRPr="0079799A">
        <w:rPr>
          <w:rFonts w:ascii="Times New Roman" w:hAnsi="Times New Roman" w:cs="Times New Roman"/>
          <w:sz w:val="24"/>
          <w:szCs w:val="24"/>
        </w:rPr>
        <w:t xml:space="preserve">офессий не является творческой? </w:t>
      </w:r>
      <w:r w:rsidRPr="0079799A">
        <w:rPr>
          <w:rFonts w:ascii="Times New Roman" w:hAnsi="Times New Roman" w:cs="Times New Roman"/>
          <w:sz w:val="24"/>
          <w:szCs w:val="24"/>
        </w:rPr>
        <w:t>(экономист)</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t>9. Кем работ</w:t>
      </w:r>
      <w:r w:rsidR="00E93048" w:rsidRPr="0079799A">
        <w:rPr>
          <w:rFonts w:ascii="Times New Roman" w:hAnsi="Times New Roman" w:cs="Times New Roman"/>
          <w:sz w:val="24"/>
          <w:szCs w:val="24"/>
        </w:rPr>
        <w:t xml:space="preserve">ает Лёня из сериала «Воронины»? </w:t>
      </w:r>
      <w:r w:rsidRPr="0079799A">
        <w:rPr>
          <w:rFonts w:ascii="Times New Roman" w:hAnsi="Times New Roman" w:cs="Times New Roman"/>
          <w:sz w:val="24"/>
          <w:szCs w:val="24"/>
        </w:rPr>
        <w:t>(милиционером)</w:t>
      </w:r>
      <w:r w:rsidR="00E93048" w:rsidRPr="0079799A">
        <w:rPr>
          <w:rFonts w:ascii="Times New Roman" w:hAnsi="Times New Roman" w:cs="Times New Roman"/>
          <w:sz w:val="24"/>
          <w:szCs w:val="24"/>
        </w:rPr>
        <w:t xml:space="preserve"> </w:t>
      </w:r>
    </w:p>
    <w:p w:rsidR="00515D26" w:rsidRPr="0079799A" w:rsidRDefault="00515D26" w:rsidP="004B43F2">
      <w:pPr>
        <w:spacing w:after="0" w:line="240" w:lineRule="auto"/>
        <w:rPr>
          <w:rFonts w:ascii="Times New Roman" w:hAnsi="Times New Roman" w:cs="Times New Roman"/>
          <w:sz w:val="24"/>
          <w:szCs w:val="24"/>
        </w:rPr>
      </w:pPr>
      <w:r w:rsidRPr="0079799A">
        <w:rPr>
          <w:rFonts w:ascii="Times New Roman" w:hAnsi="Times New Roman" w:cs="Times New Roman"/>
          <w:sz w:val="24"/>
          <w:szCs w:val="24"/>
        </w:rPr>
        <w:lastRenderedPageBreak/>
        <w:t>10. Чем не</w:t>
      </w:r>
      <w:r w:rsidR="00E93048" w:rsidRPr="0079799A">
        <w:rPr>
          <w:rFonts w:ascii="Times New Roman" w:hAnsi="Times New Roman" w:cs="Times New Roman"/>
          <w:sz w:val="24"/>
          <w:szCs w:val="24"/>
        </w:rPr>
        <w:t xml:space="preserve"> занимается </w:t>
      </w:r>
      <w:proofErr w:type="spellStart"/>
      <w:r w:rsidR="00E93048" w:rsidRPr="0079799A">
        <w:rPr>
          <w:rFonts w:ascii="Times New Roman" w:hAnsi="Times New Roman" w:cs="Times New Roman"/>
          <w:sz w:val="24"/>
          <w:szCs w:val="24"/>
        </w:rPr>
        <w:t>мерчендайзер</w:t>
      </w:r>
      <w:proofErr w:type="spellEnd"/>
      <w:r w:rsidR="00E93048" w:rsidRPr="0079799A">
        <w:rPr>
          <w:rFonts w:ascii="Times New Roman" w:hAnsi="Times New Roman" w:cs="Times New Roman"/>
          <w:sz w:val="24"/>
          <w:szCs w:val="24"/>
        </w:rPr>
        <w:t xml:space="preserve">? </w:t>
      </w:r>
      <w:r w:rsidRPr="0079799A">
        <w:rPr>
          <w:rFonts w:ascii="Times New Roman" w:hAnsi="Times New Roman" w:cs="Times New Roman"/>
          <w:sz w:val="24"/>
          <w:szCs w:val="24"/>
        </w:rPr>
        <w:t>(составлением заказа)</w:t>
      </w:r>
    </w:p>
    <w:p w:rsidR="00515D26" w:rsidRPr="0079799A" w:rsidRDefault="00515D26" w:rsidP="004B43F2">
      <w:pPr>
        <w:spacing w:after="0" w:line="240" w:lineRule="auto"/>
        <w:rPr>
          <w:rFonts w:ascii="Times New Roman" w:hAnsi="Times New Roman" w:cs="Times New Roman"/>
          <w:sz w:val="24"/>
          <w:szCs w:val="24"/>
        </w:rPr>
      </w:pPr>
    </w:p>
    <w:p w:rsidR="00515D26" w:rsidRPr="0079799A" w:rsidRDefault="00515D26" w:rsidP="00E93048">
      <w:pPr>
        <w:spacing w:after="0"/>
        <w:rPr>
          <w:rFonts w:ascii="Times New Roman" w:hAnsi="Times New Roman" w:cs="Times New Roman"/>
          <w:sz w:val="24"/>
          <w:szCs w:val="24"/>
        </w:rPr>
      </w:pPr>
    </w:p>
    <w:p w:rsidR="00515D26" w:rsidRPr="0079799A" w:rsidRDefault="00515D26" w:rsidP="00E93048">
      <w:pPr>
        <w:spacing w:after="0"/>
        <w:rPr>
          <w:rFonts w:ascii="Times New Roman" w:hAnsi="Times New Roman" w:cs="Times New Roman"/>
          <w:sz w:val="24"/>
          <w:szCs w:val="24"/>
        </w:rPr>
      </w:pPr>
    </w:p>
    <w:p w:rsidR="00515D26" w:rsidRPr="0079799A" w:rsidRDefault="00515D26" w:rsidP="00E93048">
      <w:pPr>
        <w:spacing w:after="0" w:line="240" w:lineRule="auto"/>
        <w:rPr>
          <w:rFonts w:ascii="Times New Roman" w:hAnsi="Times New Roman" w:cs="Times New Roman"/>
          <w:sz w:val="24"/>
          <w:szCs w:val="24"/>
        </w:rPr>
      </w:pPr>
    </w:p>
    <w:sectPr w:rsidR="00515D26" w:rsidRPr="0079799A" w:rsidSect="004B43F2">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FA4" w:rsidRDefault="00046FA4" w:rsidP="00517D1A">
      <w:pPr>
        <w:spacing w:after="0" w:line="240" w:lineRule="auto"/>
      </w:pPr>
      <w:r>
        <w:separator/>
      </w:r>
    </w:p>
  </w:endnote>
  <w:endnote w:type="continuationSeparator" w:id="0">
    <w:p w:rsidR="00046FA4" w:rsidRDefault="00046FA4" w:rsidP="00517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038131"/>
      <w:docPartObj>
        <w:docPartGallery w:val="Page Numbers (Bottom of Page)"/>
        <w:docPartUnique/>
      </w:docPartObj>
    </w:sdtPr>
    <w:sdtContent>
      <w:p w:rsidR="00046FA4" w:rsidRDefault="00046FA4">
        <w:pPr>
          <w:pStyle w:val="ae"/>
          <w:jc w:val="right"/>
        </w:pPr>
        <w:r>
          <w:fldChar w:fldCharType="begin"/>
        </w:r>
        <w:r>
          <w:instrText>PAGE   \* MERGEFORMAT</w:instrText>
        </w:r>
        <w:r>
          <w:fldChar w:fldCharType="separate"/>
        </w:r>
        <w:r w:rsidR="007B70FE">
          <w:rPr>
            <w:noProof/>
          </w:rPr>
          <w:t>4</w:t>
        </w:r>
        <w:r>
          <w:fldChar w:fldCharType="end"/>
        </w:r>
      </w:p>
    </w:sdtContent>
  </w:sdt>
  <w:p w:rsidR="00046FA4" w:rsidRDefault="00046FA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FA4" w:rsidRDefault="00046FA4" w:rsidP="00517D1A">
      <w:pPr>
        <w:spacing w:after="0" w:line="240" w:lineRule="auto"/>
      </w:pPr>
      <w:r>
        <w:separator/>
      </w:r>
    </w:p>
  </w:footnote>
  <w:footnote w:type="continuationSeparator" w:id="0">
    <w:p w:rsidR="00046FA4" w:rsidRDefault="00046FA4" w:rsidP="00517D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5D063E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2"/>
    <w:multiLevelType w:val="singleLevel"/>
    <w:tmpl w:val="00000002"/>
    <w:name w:val="WW8Num4"/>
    <w:lvl w:ilvl="0">
      <w:numFmt w:val="bullet"/>
      <w:lvlText w:val=""/>
      <w:lvlJc w:val="left"/>
      <w:pPr>
        <w:tabs>
          <w:tab w:val="num" w:pos="720"/>
        </w:tabs>
        <w:ind w:left="720" w:hanging="360"/>
      </w:pPr>
      <w:rPr>
        <w:rFonts w:ascii="Symbol" w:hAnsi="Symbol" w:cs="Times New Roman"/>
      </w:rPr>
    </w:lvl>
  </w:abstractNum>
  <w:abstractNum w:abstractNumId="2">
    <w:nsid w:val="00000004"/>
    <w:multiLevelType w:val="multilevel"/>
    <w:tmpl w:val="00000004"/>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nsid w:val="00000005"/>
    <w:multiLevelType w:val="multilevel"/>
    <w:tmpl w:val="00000005"/>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6"/>
    <w:multiLevelType w:val="multilevel"/>
    <w:tmpl w:val="00000006"/>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9"/>
    <w:multiLevelType w:val="multilevel"/>
    <w:tmpl w:val="00000009"/>
    <w:lvl w:ilvl="0">
      <w:start w:val="1"/>
      <w:numFmt w:val="decimal"/>
      <w:lvlText w:val="%1."/>
      <w:lvlJc w:val="left"/>
      <w:pPr>
        <w:tabs>
          <w:tab w:val="num" w:pos="1069"/>
        </w:tabs>
        <w:ind w:left="1069" w:hanging="360"/>
      </w:pPr>
      <w:rPr>
        <w:rFonts w:cs="Times New Roman"/>
      </w:rPr>
    </w:lvl>
    <w:lvl w:ilvl="1">
      <w:start w:val="1"/>
      <w:numFmt w:val="decimal"/>
      <w:lvlText w:val="%2."/>
      <w:lvlJc w:val="left"/>
      <w:pPr>
        <w:tabs>
          <w:tab w:val="num" w:pos="1429"/>
        </w:tabs>
        <w:ind w:left="1429" w:hanging="360"/>
      </w:pPr>
      <w:rPr>
        <w:rFonts w:cs="Times New Roman"/>
      </w:rPr>
    </w:lvl>
    <w:lvl w:ilvl="2">
      <w:start w:val="1"/>
      <w:numFmt w:val="decimal"/>
      <w:lvlText w:val="%3."/>
      <w:lvlJc w:val="left"/>
      <w:pPr>
        <w:tabs>
          <w:tab w:val="num" w:pos="1789"/>
        </w:tabs>
        <w:ind w:left="1789" w:hanging="360"/>
      </w:pPr>
      <w:rPr>
        <w:rFonts w:cs="Times New Roman"/>
      </w:rPr>
    </w:lvl>
    <w:lvl w:ilvl="3">
      <w:start w:val="1"/>
      <w:numFmt w:val="decimal"/>
      <w:lvlText w:val="%4."/>
      <w:lvlJc w:val="left"/>
      <w:pPr>
        <w:tabs>
          <w:tab w:val="num" w:pos="2149"/>
        </w:tabs>
        <w:ind w:left="2149" w:hanging="360"/>
      </w:pPr>
      <w:rPr>
        <w:rFonts w:cs="Times New Roman"/>
      </w:rPr>
    </w:lvl>
    <w:lvl w:ilvl="4">
      <w:start w:val="1"/>
      <w:numFmt w:val="decimal"/>
      <w:lvlText w:val="%5."/>
      <w:lvlJc w:val="left"/>
      <w:pPr>
        <w:tabs>
          <w:tab w:val="num" w:pos="2509"/>
        </w:tabs>
        <w:ind w:left="2509" w:hanging="360"/>
      </w:pPr>
      <w:rPr>
        <w:rFonts w:cs="Times New Roman"/>
      </w:rPr>
    </w:lvl>
    <w:lvl w:ilvl="5">
      <w:start w:val="1"/>
      <w:numFmt w:val="decimal"/>
      <w:lvlText w:val="%6."/>
      <w:lvlJc w:val="left"/>
      <w:pPr>
        <w:tabs>
          <w:tab w:val="num" w:pos="2869"/>
        </w:tabs>
        <w:ind w:left="2869" w:hanging="360"/>
      </w:pPr>
      <w:rPr>
        <w:rFonts w:cs="Times New Roman"/>
      </w:rPr>
    </w:lvl>
    <w:lvl w:ilvl="6">
      <w:start w:val="1"/>
      <w:numFmt w:val="decimal"/>
      <w:lvlText w:val="%7."/>
      <w:lvlJc w:val="left"/>
      <w:pPr>
        <w:tabs>
          <w:tab w:val="num" w:pos="3229"/>
        </w:tabs>
        <w:ind w:left="3229" w:hanging="360"/>
      </w:pPr>
      <w:rPr>
        <w:rFonts w:cs="Times New Roman"/>
      </w:rPr>
    </w:lvl>
    <w:lvl w:ilvl="7">
      <w:start w:val="1"/>
      <w:numFmt w:val="decimal"/>
      <w:lvlText w:val="%8."/>
      <w:lvlJc w:val="left"/>
      <w:pPr>
        <w:tabs>
          <w:tab w:val="num" w:pos="3589"/>
        </w:tabs>
        <w:ind w:left="3589" w:hanging="360"/>
      </w:pPr>
      <w:rPr>
        <w:rFonts w:cs="Times New Roman"/>
      </w:rPr>
    </w:lvl>
    <w:lvl w:ilvl="8">
      <w:start w:val="1"/>
      <w:numFmt w:val="decimal"/>
      <w:lvlText w:val="%9."/>
      <w:lvlJc w:val="left"/>
      <w:pPr>
        <w:tabs>
          <w:tab w:val="num" w:pos="3949"/>
        </w:tabs>
        <w:ind w:left="3949" w:hanging="360"/>
      </w:pPr>
      <w:rPr>
        <w:rFonts w:cs="Times New Roman"/>
      </w:rPr>
    </w:lvl>
  </w:abstractNum>
  <w:abstractNum w:abstractNumId="7">
    <w:nsid w:val="07B4367A"/>
    <w:multiLevelType w:val="hybridMultilevel"/>
    <w:tmpl w:val="532404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C77D82"/>
    <w:multiLevelType w:val="hybridMultilevel"/>
    <w:tmpl w:val="A01CBD6E"/>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4460899"/>
    <w:multiLevelType w:val="hybridMultilevel"/>
    <w:tmpl w:val="3C46C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E346D6"/>
    <w:multiLevelType w:val="hybridMultilevel"/>
    <w:tmpl w:val="A080D5F2"/>
    <w:lvl w:ilvl="0" w:tplc="255CA14E">
      <w:start w:val="1"/>
      <w:numFmt w:val="bullet"/>
      <w:lvlText w:val=""/>
      <w:lvlJc w:val="left"/>
      <w:pPr>
        <w:tabs>
          <w:tab w:val="num" w:pos="928"/>
        </w:tabs>
        <w:ind w:left="928" w:hanging="284"/>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1">
    <w:nsid w:val="177C2B34"/>
    <w:multiLevelType w:val="hybridMultilevel"/>
    <w:tmpl w:val="249CE8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DA151B5"/>
    <w:multiLevelType w:val="hybridMultilevel"/>
    <w:tmpl w:val="26F01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92B7A"/>
    <w:multiLevelType w:val="hybridMultilevel"/>
    <w:tmpl w:val="AE6C1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F66833"/>
    <w:multiLevelType w:val="hybridMultilevel"/>
    <w:tmpl w:val="571A14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483661B"/>
    <w:multiLevelType w:val="hybridMultilevel"/>
    <w:tmpl w:val="D5B2C7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5BF456D"/>
    <w:multiLevelType w:val="hybridMultilevel"/>
    <w:tmpl w:val="6D863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F133DC"/>
    <w:multiLevelType w:val="hybridMultilevel"/>
    <w:tmpl w:val="7BFCCD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1E486B"/>
    <w:multiLevelType w:val="multilevel"/>
    <w:tmpl w:val="E4B4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551545"/>
    <w:multiLevelType w:val="multilevel"/>
    <w:tmpl w:val="366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D36FC0"/>
    <w:multiLevelType w:val="hybridMultilevel"/>
    <w:tmpl w:val="C2B2D6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5B2787"/>
    <w:multiLevelType w:val="hybridMultilevel"/>
    <w:tmpl w:val="6638E08C"/>
    <w:lvl w:ilvl="0" w:tplc="04190001">
      <w:start w:val="1"/>
      <w:numFmt w:val="bullet"/>
      <w:lvlText w:val=""/>
      <w:lvlJc w:val="left"/>
      <w:pPr>
        <w:ind w:left="330" w:hanging="360"/>
      </w:pPr>
      <w:rPr>
        <w:rFonts w:ascii="Symbol" w:hAnsi="Symbol" w:hint="default"/>
      </w:rPr>
    </w:lvl>
    <w:lvl w:ilvl="1" w:tplc="04190003" w:tentative="1">
      <w:start w:val="1"/>
      <w:numFmt w:val="bullet"/>
      <w:lvlText w:val="o"/>
      <w:lvlJc w:val="left"/>
      <w:pPr>
        <w:ind w:left="1050" w:hanging="360"/>
      </w:pPr>
      <w:rPr>
        <w:rFonts w:ascii="Courier New" w:hAnsi="Courier New" w:hint="default"/>
      </w:rPr>
    </w:lvl>
    <w:lvl w:ilvl="2" w:tplc="04190005" w:tentative="1">
      <w:start w:val="1"/>
      <w:numFmt w:val="bullet"/>
      <w:lvlText w:val=""/>
      <w:lvlJc w:val="left"/>
      <w:pPr>
        <w:ind w:left="1770" w:hanging="360"/>
      </w:pPr>
      <w:rPr>
        <w:rFonts w:ascii="Wingdings" w:hAnsi="Wingdings" w:hint="default"/>
      </w:rPr>
    </w:lvl>
    <w:lvl w:ilvl="3" w:tplc="04190001" w:tentative="1">
      <w:start w:val="1"/>
      <w:numFmt w:val="bullet"/>
      <w:lvlText w:val=""/>
      <w:lvlJc w:val="left"/>
      <w:pPr>
        <w:ind w:left="2490" w:hanging="360"/>
      </w:pPr>
      <w:rPr>
        <w:rFonts w:ascii="Symbol" w:hAnsi="Symbol" w:hint="default"/>
      </w:rPr>
    </w:lvl>
    <w:lvl w:ilvl="4" w:tplc="04190003" w:tentative="1">
      <w:start w:val="1"/>
      <w:numFmt w:val="bullet"/>
      <w:lvlText w:val="o"/>
      <w:lvlJc w:val="left"/>
      <w:pPr>
        <w:ind w:left="3210" w:hanging="360"/>
      </w:pPr>
      <w:rPr>
        <w:rFonts w:ascii="Courier New" w:hAnsi="Courier New" w:hint="default"/>
      </w:rPr>
    </w:lvl>
    <w:lvl w:ilvl="5" w:tplc="04190005" w:tentative="1">
      <w:start w:val="1"/>
      <w:numFmt w:val="bullet"/>
      <w:lvlText w:val=""/>
      <w:lvlJc w:val="left"/>
      <w:pPr>
        <w:ind w:left="3930" w:hanging="360"/>
      </w:pPr>
      <w:rPr>
        <w:rFonts w:ascii="Wingdings" w:hAnsi="Wingdings" w:hint="default"/>
      </w:rPr>
    </w:lvl>
    <w:lvl w:ilvl="6" w:tplc="04190001" w:tentative="1">
      <w:start w:val="1"/>
      <w:numFmt w:val="bullet"/>
      <w:lvlText w:val=""/>
      <w:lvlJc w:val="left"/>
      <w:pPr>
        <w:ind w:left="4650" w:hanging="360"/>
      </w:pPr>
      <w:rPr>
        <w:rFonts w:ascii="Symbol" w:hAnsi="Symbol" w:hint="default"/>
      </w:rPr>
    </w:lvl>
    <w:lvl w:ilvl="7" w:tplc="04190003" w:tentative="1">
      <w:start w:val="1"/>
      <w:numFmt w:val="bullet"/>
      <w:lvlText w:val="o"/>
      <w:lvlJc w:val="left"/>
      <w:pPr>
        <w:ind w:left="5370" w:hanging="360"/>
      </w:pPr>
      <w:rPr>
        <w:rFonts w:ascii="Courier New" w:hAnsi="Courier New" w:hint="default"/>
      </w:rPr>
    </w:lvl>
    <w:lvl w:ilvl="8" w:tplc="04190005" w:tentative="1">
      <w:start w:val="1"/>
      <w:numFmt w:val="bullet"/>
      <w:lvlText w:val=""/>
      <w:lvlJc w:val="left"/>
      <w:pPr>
        <w:ind w:left="6090" w:hanging="360"/>
      </w:pPr>
      <w:rPr>
        <w:rFonts w:ascii="Wingdings" w:hAnsi="Wingdings" w:hint="default"/>
      </w:rPr>
    </w:lvl>
  </w:abstractNum>
  <w:abstractNum w:abstractNumId="22">
    <w:nsid w:val="3BD04A37"/>
    <w:multiLevelType w:val="multilevel"/>
    <w:tmpl w:val="A71C68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BE74B01"/>
    <w:multiLevelType w:val="hybridMultilevel"/>
    <w:tmpl w:val="0BE80164"/>
    <w:lvl w:ilvl="0" w:tplc="04190001">
      <w:start w:val="1"/>
      <w:numFmt w:val="bullet"/>
      <w:lvlText w:val=""/>
      <w:lvlJc w:val="left"/>
      <w:pPr>
        <w:ind w:left="720" w:hanging="360"/>
      </w:pPr>
      <w:rPr>
        <w:rFonts w:ascii="Symbol" w:hAnsi="Symbol" w:hint="default"/>
      </w:rPr>
    </w:lvl>
    <w:lvl w:ilvl="1" w:tplc="C2DAC97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386D69"/>
    <w:multiLevelType w:val="multilevel"/>
    <w:tmpl w:val="23CCB9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04134DB"/>
    <w:multiLevelType w:val="hybridMultilevel"/>
    <w:tmpl w:val="EDC8D8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33E5CC0"/>
    <w:multiLevelType w:val="multilevel"/>
    <w:tmpl w:val="0EB45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A2A688A"/>
    <w:multiLevelType w:val="multilevel"/>
    <w:tmpl w:val="0BE8016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4CC55C82"/>
    <w:multiLevelType w:val="multilevel"/>
    <w:tmpl w:val="B59E0BC2"/>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b/>
        <w:sz w:val="28"/>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9">
    <w:nsid w:val="54B9171C"/>
    <w:multiLevelType w:val="hybridMultilevel"/>
    <w:tmpl w:val="68A04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93051A"/>
    <w:multiLevelType w:val="hybridMultilevel"/>
    <w:tmpl w:val="B24EDBA2"/>
    <w:lvl w:ilvl="0" w:tplc="DE2E063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C5D1A53"/>
    <w:multiLevelType w:val="multilevel"/>
    <w:tmpl w:val="490E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B5003C"/>
    <w:multiLevelType w:val="multilevel"/>
    <w:tmpl w:val="49DC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482C67"/>
    <w:multiLevelType w:val="hybridMultilevel"/>
    <w:tmpl w:val="2E4A3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226361"/>
    <w:multiLevelType w:val="multilevel"/>
    <w:tmpl w:val="0BE8016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717C7CCB"/>
    <w:multiLevelType w:val="hybridMultilevel"/>
    <w:tmpl w:val="803CE3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4B0AC6"/>
    <w:multiLevelType w:val="hybridMultilevel"/>
    <w:tmpl w:val="A356C25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7">
    <w:nsid w:val="724C253B"/>
    <w:multiLevelType w:val="hybridMultilevel"/>
    <w:tmpl w:val="F398B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3"/>
  </w:num>
  <w:num w:numId="6">
    <w:abstractNumId w:val="34"/>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20"/>
  </w:num>
  <w:num w:numId="11">
    <w:abstractNumId w:val="7"/>
  </w:num>
  <w:num w:numId="12">
    <w:abstractNumId w:val="16"/>
  </w:num>
  <w:num w:numId="13">
    <w:abstractNumId w:val="35"/>
  </w:num>
  <w:num w:numId="14">
    <w:abstractNumId w:val="32"/>
  </w:num>
  <w:num w:numId="15">
    <w:abstractNumId w:val="13"/>
  </w:num>
  <w:num w:numId="16">
    <w:abstractNumId w:val="11"/>
  </w:num>
  <w:num w:numId="17">
    <w:abstractNumId w:val="9"/>
  </w:num>
  <w:num w:numId="18">
    <w:abstractNumId w:val="36"/>
  </w:num>
  <w:num w:numId="19">
    <w:abstractNumId w:val="2"/>
  </w:num>
  <w:num w:numId="20">
    <w:abstractNumId w:val="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5"/>
  </w:num>
  <w:num w:numId="24">
    <w:abstractNumId w:val="33"/>
  </w:num>
  <w:num w:numId="25">
    <w:abstractNumId w:val="6"/>
  </w:num>
  <w:num w:numId="26">
    <w:abstractNumId w:val="37"/>
  </w:num>
  <w:num w:numId="27">
    <w:abstractNumId w:val="26"/>
  </w:num>
  <w:num w:numId="28">
    <w:abstractNumId w:val="24"/>
  </w:num>
  <w:num w:numId="29">
    <w:abstractNumId w:val="10"/>
  </w:num>
  <w:num w:numId="30">
    <w:abstractNumId w:val="25"/>
  </w:num>
  <w:num w:numId="31">
    <w:abstractNumId w:val="31"/>
  </w:num>
  <w:num w:numId="32">
    <w:abstractNumId w:val="18"/>
  </w:num>
  <w:num w:numId="33">
    <w:abstractNumId w:val="28"/>
  </w:num>
  <w:num w:numId="34">
    <w:abstractNumId w:val="30"/>
  </w:num>
  <w:num w:numId="35">
    <w:abstractNumId w:val="21"/>
  </w:num>
  <w:num w:numId="36">
    <w:abstractNumId w:val="22"/>
  </w:num>
  <w:num w:numId="37">
    <w:abstractNumId w:val="5"/>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C"/>
    <w:rsid w:val="00046FA4"/>
    <w:rsid w:val="0006327F"/>
    <w:rsid w:val="000835E3"/>
    <w:rsid w:val="00093A03"/>
    <w:rsid w:val="000A4742"/>
    <w:rsid w:val="000A7C50"/>
    <w:rsid w:val="000D2945"/>
    <w:rsid w:val="000E171A"/>
    <w:rsid w:val="001020C5"/>
    <w:rsid w:val="001272E2"/>
    <w:rsid w:val="0014154F"/>
    <w:rsid w:val="001959C2"/>
    <w:rsid w:val="001A2061"/>
    <w:rsid w:val="001B48EE"/>
    <w:rsid w:val="001E1179"/>
    <w:rsid w:val="001F32D1"/>
    <w:rsid w:val="00250D7D"/>
    <w:rsid w:val="002672B0"/>
    <w:rsid w:val="002B29B8"/>
    <w:rsid w:val="002E3C4C"/>
    <w:rsid w:val="002F33C1"/>
    <w:rsid w:val="002F3EFD"/>
    <w:rsid w:val="0031059D"/>
    <w:rsid w:val="003108FF"/>
    <w:rsid w:val="00314AD8"/>
    <w:rsid w:val="00315C68"/>
    <w:rsid w:val="003236F8"/>
    <w:rsid w:val="00345DF9"/>
    <w:rsid w:val="00352B77"/>
    <w:rsid w:val="003A71A7"/>
    <w:rsid w:val="00435300"/>
    <w:rsid w:val="00480B32"/>
    <w:rsid w:val="0049387D"/>
    <w:rsid w:val="00497B50"/>
    <w:rsid w:val="004A2D05"/>
    <w:rsid w:val="004B43F2"/>
    <w:rsid w:val="004C6577"/>
    <w:rsid w:val="004F70A2"/>
    <w:rsid w:val="00506004"/>
    <w:rsid w:val="00511F6F"/>
    <w:rsid w:val="005156DB"/>
    <w:rsid w:val="00515D26"/>
    <w:rsid w:val="00516BC6"/>
    <w:rsid w:val="00517D1A"/>
    <w:rsid w:val="00544C00"/>
    <w:rsid w:val="005541A0"/>
    <w:rsid w:val="0057205A"/>
    <w:rsid w:val="0057233C"/>
    <w:rsid w:val="00572E0D"/>
    <w:rsid w:val="005A06E7"/>
    <w:rsid w:val="005B14B0"/>
    <w:rsid w:val="005C2119"/>
    <w:rsid w:val="005C58E4"/>
    <w:rsid w:val="005D087D"/>
    <w:rsid w:val="005E57A8"/>
    <w:rsid w:val="005F4588"/>
    <w:rsid w:val="00600AA4"/>
    <w:rsid w:val="00617CD5"/>
    <w:rsid w:val="00633DFB"/>
    <w:rsid w:val="006403A3"/>
    <w:rsid w:val="00670590"/>
    <w:rsid w:val="006859C1"/>
    <w:rsid w:val="00686E76"/>
    <w:rsid w:val="0069786C"/>
    <w:rsid w:val="006A3183"/>
    <w:rsid w:val="006A6BAE"/>
    <w:rsid w:val="007705A2"/>
    <w:rsid w:val="0077406C"/>
    <w:rsid w:val="007769DE"/>
    <w:rsid w:val="0079799A"/>
    <w:rsid w:val="007A2DF4"/>
    <w:rsid w:val="007B70FE"/>
    <w:rsid w:val="007D5BB3"/>
    <w:rsid w:val="00846F8A"/>
    <w:rsid w:val="00860CD6"/>
    <w:rsid w:val="008934DF"/>
    <w:rsid w:val="0089359C"/>
    <w:rsid w:val="008E749A"/>
    <w:rsid w:val="00901475"/>
    <w:rsid w:val="00910CC8"/>
    <w:rsid w:val="0094142B"/>
    <w:rsid w:val="00963F3C"/>
    <w:rsid w:val="009A257C"/>
    <w:rsid w:val="009A525B"/>
    <w:rsid w:val="009B6903"/>
    <w:rsid w:val="009C2EA7"/>
    <w:rsid w:val="009C7063"/>
    <w:rsid w:val="009D2690"/>
    <w:rsid w:val="00A36DCC"/>
    <w:rsid w:val="00A522C9"/>
    <w:rsid w:val="00A82246"/>
    <w:rsid w:val="00A8596C"/>
    <w:rsid w:val="00AA2FD4"/>
    <w:rsid w:val="00AA7313"/>
    <w:rsid w:val="00AB2DA9"/>
    <w:rsid w:val="00AE23CA"/>
    <w:rsid w:val="00AF2B7A"/>
    <w:rsid w:val="00B570EF"/>
    <w:rsid w:val="00B60932"/>
    <w:rsid w:val="00B70025"/>
    <w:rsid w:val="00BE6DE4"/>
    <w:rsid w:val="00BF37A1"/>
    <w:rsid w:val="00C00D05"/>
    <w:rsid w:val="00C2524A"/>
    <w:rsid w:val="00C349B1"/>
    <w:rsid w:val="00C53EE9"/>
    <w:rsid w:val="00C80D1A"/>
    <w:rsid w:val="00C90DD3"/>
    <w:rsid w:val="00C930B6"/>
    <w:rsid w:val="00CA0793"/>
    <w:rsid w:val="00CB579F"/>
    <w:rsid w:val="00CE0E3C"/>
    <w:rsid w:val="00CE0E61"/>
    <w:rsid w:val="00CE4779"/>
    <w:rsid w:val="00CF3DA6"/>
    <w:rsid w:val="00D17FF6"/>
    <w:rsid w:val="00D272A3"/>
    <w:rsid w:val="00D87B6D"/>
    <w:rsid w:val="00D87EA8"/>
    <w:rsid w:val="00DA19B4"/>
    <w:rsid w:val="00DC183C"/>
    <w:rsid w:val="00DE2E87"/>
    <w:rsid w:val="00DF3CB4"/>
    <w:rsid w:val="00E048A3"/>
    <w:rsid w:val="00E207BB"/>
    <w:rsid w:val="00E64395"/>
    <w:rsid w:val="00E7695E"/>
    <w:rsid w:val="00E93048"/>
    <w:rsid w:val="00EA68B6"/>
    <w:rsid w:val="00EC1A22"/>
    <w:rsid w:val="00ED1617"/>
    <w:rsid w:val="00F03808"/>
    <w:rsid w:val="00F0563F"/>
    <w:rsid w:val="00F32565"/>
    <w:rsid w:val="00F33147"/>
    <w:rsid w:val="00F421AD"/>
    <w:rsid w:val="00F435F2"/>
    <w:rsid w:val="00F45690"/>
    <w:rsid w:val="00F569DB"/>
    <w:rsid w:val="00F7558C"/>
    <w:rsid w:val="00FC0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0EF"/>
    <w:pPr>
      <w:spacing w:after="200" w:line="276" w:lineRule="auto"/>
    </w:pPr>
    <w:rPr>
      <w:rFonts w:eastAsiaTheme="minorEastAsia"/>
      <w:lang w:eastAsia="ru-RU"/>
    </w:rPr>
  </w:style>
  <w:style w:type="paragraph" w:styleId="2">
    <w:name w:val="heading 2"/>
    <w:basedOn w:val="a"/>
    <w:link w:val="20"/>
    <w:uiPriority w:val="99"/>
    <w:qFormat/>
    <w:rsid w:val="003236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qFormat/>
    <w:rsid w:val="003236F8"/>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70EF"/>
    <w:pPr>
      <w:ind w:left="720"/>
      <w:contextualSpacing/>
    </w:pPr>
  </w:style>
  <w:style w:type="paragraph" w:styleId="a4">
    <w:name w:val="No Spacing"/>
    <w:link w:val="a5"/>
    <w:uiPriority w:val="99"/>
    <w:qFormat/>
    <w:rsid w:val="00B570EF"/>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B570EF"/>
    <w:rPr>
      <w:rFonts w:ascii="Times New Roman" w:eastAsia="Times New Roman" w:hAnsi="Times New Roman" w:cs="Times New Roman"/>
      <w:sz w:val="24"/>
      <w:szCs w:val="24"/>
      <w:lang w:eastAsia="ru-RU"/>
    </w:rPr>
  </w:style>
  <w:style w:type="paragraph" w:styleId="a6">
    <w:name w:val="Normal (Web)"/>
    <w:basedOn w:val="a"/>
    <w:uiPriority w:val="99"/>
    <w:rsid w:val="002F3E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uiPriority w:val="99"/>
    <w:rsid w:val="008E749A"/>
  </w:style>
  <w:style w:type="paragraph" w:customStyle="1" w:styleId="a7">
    <w:name w:val="Содержимое таблицы"/>
    <w:basedOn w:val="a"/>
    <w:uiPriority w:val="99"/>
    <w:rsid w:val="002F33C1"/>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8">
    <w:name w:val="caption"/>
    <w:basedOn w:val="a"/>
    <w:unhideWhenUsed/>
    <w:qFormat/>
    <w:rsid w:val="00CA0793"/>
    <w:pPr>
      <w:spacing w:after="0" w:line="240" w:lineRule="auto"/>
      <w:jc w:val="center"/>
    </w:pPr>
    <w:rPr>
      <w:rFonts w:ascii="Times New Roman" w:eastAsia="Times New Roman" w:hAnsi="Times New Roman" w:cs="Times New Roman"/>
      <w:b/>
      <w:sz w:val="32"/>
      <w:szCs w:val="20"/>
      <w:u w:val="single"/>
    </w:rPr>
  </w:style>
  <w:style w:type="character" w:styleId="a9">
    <w:name w:val="Strong"/>
    <w:basedOn w:val="a0"/>
    <w:uiPriority w:val="22"/>
    <w:qFormat/>
    <w:rsid w:val="00CA0793"/>
    <w:rPr>
      <w:b/>
      <w:bCs/>
    </w:rPr>
  </w:style>
  <w:style w:type="character" w:customStyle="1" w:styleId="c6">
    <w:name w:val="c6"/>
    <w:basedOn w:val="a0"/>
    <w:rsid w:val="00CA0793"/>
  </w:style>
  <w:style w:type="paragraph" w:customStyle="1" w:styleId="c24">
    <w:name w:val="c24"/>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CE4779"/>
  </w:style>
  <w:style w:type="paragraph" w:customStyle="1" w:styleId="c33">
    <w:name w:val="c33"/>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CE4779"/>
  </w:style>
  <w:style w:type="character" w:customStyle="1" w:styleId="c10">
    <w:name w:val="c10"/>
    <w:basedOn w:val="a0"/>
    <w:rsid w:val="00CE4779"/>
  </w:style>
  <w:style w:type="paragraph" w:customStyle="1" w:styleId="c5">
    <w:name w:val="c5"/>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CE4779"/>
  </w:style>
  <w:style w:type="paragraph" w:customStyle="1" w:styleId="c17">
    <w:name w:val="c17"/>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1">
    <w:name w:val="c121"/>
    <w:basedOn w:val="a0"/>
    <w:rsid w:val="00CE4779"/>
  </w:style>
  <w:style w:type="character" w:customStyle="1" w:styleId="apple-converted-space">
    <w:name w:val="apple-converted-space"/>
    <w:basedOn w:val="a0"/>
    <w:rsid w:val="00CE4779"/>
  </w:style>
  <w:style w:type="character" w:customStyle="1" w:styleId="c83">
    <w:name w:val="c83"/>
    <w:basedOn w:val="a0"/>
    <w:rsid w:val="00CE4779"/>
  </w:style>
  <w:style w:type="character" w:customStyle="1" w:styleId="c8">
    <w:name w:val="c8"/>
    <w:basedOn w:val="a0"/>
    <w:rsid w:val="00CE4779"/>
  </w:style>
  <w:style w:type="table" w:styleId="aa">
    <w:name w:val="Table Grid"/>
    <w:basedOn w:val="a1"/>
    <w:rsid w:val="003236F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236F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3236F8"/>
    <w:rPr>
      <w:rFonts w:ascii="Cambria" w:eastAsia="Times New Roman" w:hAnsi="Cambria" w:cs="Times New Roman"/>
      <w:b/>
      <w:bCs/>
      <w:sz w:val="26"/>
      <w:szCs w:val="26"/>
      <w:lang w:eastAsia="ru-RU"/>
    </w:rPr>
  </w:style>
  <w:style w:type="paragraph" w:customStyle="1" w:styleId="1">
    <w:name w:val="Без интервала1"/>
    <w:basedOn w:val="a"/>
    <w:link w:val="NoSpacingChar"/>
    <w:uiPriority w:val="99"/>
    <w:rsid w:val="003236F8"/>
    <w:pPr>
      <w:spacing w:after="0" w:line="240" w:lineRule="auto"/>
      <w:jc w:val="both"/>
    </w:pPr>
    <w:rPr>
      <w:rFonts w:ascii="Calibri" w:eastAsia="Times New Roman" w:hAnsi="Calibri" w:cs="Calibri"/>
      <w:sz w:val="20"/>
      <w:szCs w:val="20"/>
      <w:lang w:val="en-US" w:eastAsia="en-US"/>
    </w:rPr>
  </w:style>
  <w:style w:type="character" w:customStyle="1" w:styleId="NoSpacingChar">
    <w:name w:val="No Spacing Char"/>
    <w:link w:val="1"/>
    <w:uiPriority w:val="99"/>
    <w:locked/>
    <w:rsid w:val="003236F8"/>
    <w:rPr>
      <w:rFonts w:ascii="Calibri" w:eastAsia="Times New Roman" w:hAnsi="Calibri" w:cs="Calibri"/>
      <w:sz w:val="20"/>
      <w:szCs w:val="20"/>
      <w:lang w:val="en-US"/>
    </w:rPr>
  </w:style>
  <w:style w:type="character" w:styleId="ab">
    <w:name w:val="Emphasis"/>
    <w:uiPriority w:val="99"/>
    <w:qFormat/>
    <w:rsid w:val="003236F8"/>
    <w:rPr>
      <w:rFonts w:cs="Times New Roman"/>
      <w:i/>
      <w:iCs/>
    </w:rPr>
  </w:style>
  <w:style w:type="paragraph" w:customStyle="1" w:styleId="10">
    <w:name w:val="Заголовок1"/>
    <w:basedOn w:val="a"/>
    <w:next w:val="ac"/>
    <w:uiPriority w:val="99"/>
    <w:rsid w:val="003236F8"/>
    <w:pPr>
      <w:keepNext/>
      <w:widowControl w:val="0"/>
      <w:suppressAutoHyphens/>
      <w:spacing w:before="240" w:after="120" w:line="240" w:lineRule="auto"/>
    </w:pPr>
    <w:rPr>
      <w:rFonts w:ascii="Arial" w:eastAsia="SimSun" w:hAnsi="Arial" w:cs="Arial"/>
      <w:kern w:val="1"/>
      <w:sz w:val="28"/>
      <w:szCs w:val="28"/>
      <w:lang w:eastAsia="hi-IN" w:bidi="hi-IN"/>
    </w:rPr>
  </w:style>
  <w:style w:type="paragraph" w:styleId="ac">
    <w:name w:val="Body Text"/>
    <w:basedOn w:val="a"/>
    <w:link w:val="ad"/>
    <w:uiPriority w:val="99"/>
    <w:rsid w:val="003236F8"/>
    <w:pPr>
      <w:spacing w:after="120" w:line="240" w:lineRule="auto"/>
    </w:pPr>
    <w:rPr>
      <w:rFonts w:ascii="Times New Roman" w:eastAsia="Calibri" w:hAnsi="Times New Roman" w:cs="Times New Roman"/>
      <w:sz w:val="24"/>
      <w:szCs w:val="24"/>
    </w:rPr>
  </w:style>
  <w:style w:type="character" w:customStyle="1" w:styleId="ad">
    <w:name w:val="Основной текст Знак"/>
    <w:basedOn w:val="a0"/>
    <w:link w:val="ac"/>
    <w:uiPriority w:val="99"/>
    <w:rsid w:val="003236F8"/>
    <w:rPr>
      <w:rFonts w:ascii="Times New Roman" w:eastAsia="Calibri" w:hAnsi="Times New Roman" w:cs="Times New Roman"/>
      <w:sz w:val="24"/>
      <w:szCs w:val="24"/>
      <w:lang w:eastAsia="ru-RU"/>
    </w:rPr>
  </w:style>
  <w:style w:type="paragraph" w:styleId="ae">
    <w:name w:val="footer"/>
    <w:basedOn w:val="a"/>
    <w:link w:val="af"/>
    <w:uiPriority w:val="99"/>
    <w:rsid w:val="003236F8"/>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f">
    <w:name w:val="Нижний колонтитул Знак"/>
    <w:basedOn w:val="a0"/>
    <w:link w:val="ae"/>
    <w:uiPriority w:val="99"/>
    <w:rsid w:val="003236F8"/>
    <w:rPr>
      <w:rFonts w:ascii="Times New Roman" w:eastAsia="Calibri" w:hAnsi="Times New Roman" w:cs="Times New Roman"/>
      <w:sz w:val="24"/>
      <w:szCs w:val="24"/>
      <w:lang w:eastAsia="ru-RU"/>
    </w:rPr>
  </w:style>
  <w:style w:type="character" w:styleId="af0">
    <w:name w:val="page number"/>
    <w:uiPriority w:val="99"/>
    <w:rsid w:val="003236F8"/>
    <w:rPr>
      <w:rFonts w:cs="Times New Roman"/>
    </w:rPr>
  </w:style>
  <w:style w:type="character" w:styleId="af1">
    <w:name w:val="Hyperlink"/>
    <w:uiPriority w:val="99"/>
    <w:rsid w:val="003236F8"/>
    <w:rPr>
      <w:rFonts w:cs="Times New Roman"/>
      <w:color w:val="0000FF"/>
      <w:u w:val="single"/>
    </w:rPr>
  </w:style>
  <w:style w:type="character" w:customStyle="1" w:styleId="mw-headline">
    <w:name w:val="mw-headline"/>
    <w:uiPriority w:val="99"/>
    <w:rsid w:val="003236F8"/>
    <w:rPr>
      <w:rFonts w:cs="Times New Roman"/>
    </w:rPr>
  </w:style>
  <w:style w:type="character" w:customStyle="1" w:styleId="c2">
    <w:name w:val="c2"/>
    <w:uiPriority w:val="99"/>
    <w:rsid w:val="003236F8"/>
    <w:rPr>
      <w:rFonts w:cs="Times New Roman"/>
    </w:rPr>
  </w:style>
  <w:style w:type="paragraph" w:customStyle="1" w:styleId="c1">
    <w:name w:val="c1"/>
    <w:basedOn w:val="a"/>
    <w:uiPriority w:val="99"/>
    <w:rsid w:val="003236F8"/>
    <w:pPr>
      <w:spacing w:before="90" w:after="90" w:line="240" w:lineRule="auto"/>
    </w:pPr>
    <w:rPr>
      <w:rFonts w:ascii="Times New Roman" w:eastAsia="Times New Roman" w:hAnsi="Times New Roman" w:cs="Times New Roman"/>
      <w:sz w:val="24"/>
      <w:szCs w:val="24"/>
    </w:rPr>
  </w:style>
  <w:style w:type="character" w:customStyle="1" w:styleId="b-serp-itemtextpassage1">
    <w:name w:val="b-serp-item__text_passage1"/>
    <w:uiPriority w:val="99"/>
    <w:rsid w:val="003236F8"/>
    <w:rPr>
      <w:rFonts w:cs="Times New Roman"/>
      <w:b/>
      <w:bCs/>
      <w:color w:val="888888"/>
    </w:rPr>
  </w:style>
  <w:style w:type="paragraph" w:styleId="af2">
    <w:name w:val="header"/>
    <w:basedOn w:val="a"/>
    <w:link w:val="af3"/>
    <w:uiPriority w:val="99"/>
    <w:rsid w:val="003236F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uiPriority w:val="99"/>
    <w:rsid w:val="003236F8"/>
    <w:rPr>
      <w:rFonts w:ascii="Times New Roman" w:eastAsia="Times New Roman" w:hAnsi="Times New Roman" w:cs="Times New Roman"/>
      <w:sz w:val="24"/>
      <w:szCs w:val="24"/>
      <w:lang w:eastAsia="ru-RU"/>
    </w:rPr>
  </w:style>
  <w:style w:type="character" w:customStyle="1" w:styleId="c0">
    <w:name w:val="c0"/>
    <w:uiPriority w:val="99"/>
    <w:rsid w:val="003236F8"/>
    <w:rPr>
      <w:rFonts w:cs="Times New Roman"/>
    </w:rPr>
  </w:style>
  <w:style w:type="character" w:customStyle="1" w:styleId="textsmall">
    <w:name w:val="textsmall"/>
    <w:uiPriority w:val="99"/>
    <w:rsid w:val="003236F8"/>
    <w:rPr>
      <w:rFonts w:cs="Times New Roman"/>
    </w:rPr>
  </w:style>
  <w:style w:type="paragraph" w:customStyle="1" w:styleId="c12">
    <w:name w:val="c12"/>
    <w:basedOn w:val="a"/>
    <w:uiPriority w:val="99"/>
    <w:rsid w:val="003236F8"/>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semiHidden/>
    <w:unhideWhenUsed/>
    <w:rsid w:val="00517D1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17D1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0EF"/>
    <w:pPr>
      <w:spacing w:after="200" w:line="276" w:lineRule="auto"/>
    </w:pPr>
    <w:rPr>
      <w:rFonts w:eastAsiaTheme="minorEastAsia"/>
      <w:lang w:eastAsia="ru-RU"/>
    </w:rPr>
  </w:style>
  <w:style w:type="paragraph" w:styleId="2">
    <w:name w:val="heading 2"/>
    <w:basedOn w:val="a"/>
    <w:link w:val="20"/>
    <w:uiPriority w:val="99"/>
    <w:qFormat/>
    <w:rsid w:val="003236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qFormat/>
    <w:rsid w:val="003236F8"/>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70EF"/>
    <w:pPr>
      <w:ind w:left="720"/>
      <w:contextualSpacing/>
    </w:pPr>
  </w:style>
  <w:style w:type="paragraph" w:styleId="a4">
    <w:name w:val="No Spacing"/>
    <w:link w:val="a5"/>
    <w:uiPriority w:val="99"/>
    <w:qFormat/>
    <w:rsid w:val="00B570EF"/>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B570EF"/>
    <w:rPr>
      <w:rFonts w:ascii="Times New Roman" w:eastAsia="Times New Roman" w:hAnsi="Times New Roman" w:cs="Times New Roman"/>
      <w:sz w:val="24"/>
      <w:szCs w:val="24"/>
      <w:lang w:eastAsia="ru-RU"/>
    </w:rPr>
  </w:style>
  <w:style w:type="paragraph" w:styleId="a6">
    <w:name w:val="Normal (Web)"/>
    <w:basedOn w:val="a"/>
    <w:uiPriority w:val="99"/>
    <w:rsid w:val="002F3E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uiPriority w:val="99"/>
    <w:rsid w:val="008E749A"/>
  </w:style>
  <w:style w:type="paragraph" w:customStyle="1" w:styleId="a7">
    <w:name w:val="Содержимое таблицы"/>
    <w:basedOn w:val="a"/>
    <w:uiPriority w:val="99"/>
    <w:rsid w:val="002F33C1"/>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8">
    <w:name w:val="caption"/>
    <w:basedOn w:val="a"/>
    <w:unhideWhenUsed/>
    <w:qFormat/>
    <w:rsid w:val="00CA0793"/>
    <w:pPr>
      <w:spacing w:after="0" w:line="240" w:lineRule="auto"/>
      <w:jc w:val="center"/>
    </w:pPr>
    <w:rPr>
      <w:rFonts w:ascii="Times New Roman" w:eastAsia="Times New Roman" w:hAnsi="Times New Roman" w:cs="Times New Roman"/>
      <w:b/>
      <w:sz w:val="32"/>
      <w:szCs w:val="20"/>
      <w:u w:val="single"/>
    </w:rPr>
  </w:style>
  <w:style w:type="character" w:styleId="a9">
    <w:name w:val="Strong"/>
    <w:basedOn w:val="a0"/>
    <w:uiPriority w:val="22"/>
    <w:qFormat/>
    <w:rsid w:val="00CA0793"/>
    <w:rPr>
      <w:b/>
      <w:bCs/>
    </w:rPr>
  </w:style>
  <w:style w:type="character" w:customStyle="1" w:styleId="c6">
    <w:name w:val="c6"/>
    <w:basedOn w:val="a0"/>
    <w:rsid w:val="00CA0793"/>
  </w:style>
  <w:style w:type="paragraph" w:customStyle="1" w:styleId="c24">
    <w:name w:val="c24"/>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CE4779"/>
  </w:style>
  <w:style w:type="paragraph" w:customStyle="1" w:styleId="c33">
    <w:name w:val="c33"/>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CE4779"/>
  </w:style>
  <w:style w:type="character" w:customStyle="1" w:styleId="c10">
    <w:name w:val="c10"/>
    <w:basedOn w:val="a0"/>
    <w:rsid w:val="00CE4779"/>
  </w:style>
  <w:style w:type="paragraph" w:customStyle="1" w:styleId="c5">
    <w:name w:val="c5"/>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CE4779"/>
  </w:style>
  <w:style w:type="paragraph" w:customStyle="1" w:styleId="c17">
    <w:name w:val="c17"/>
    <w:basedOn w:val="a"/>
    <w:rsid w:val="00CE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1">
    <w:name w:val="c121"/>
    <w:basedOn w:val="a0"/>
    <w:rsid w:val="00CE4779"/>
  </w:style>
  <w:style w:type="character" w:customStyle="1" w:styleId="apple-converted-space">
    <w:name w:val="apple-converted-space"/>
    <w:basedOn w:val="a0"/>
    <w:rsid w:val="00CE4779"/>
  </w:style>
  <w:style w:type="character" w:customStyle="1" w:styleId="c83">
    <w:name w:val="c83"/>
    <w:basedOn w:val="a0"/>
    <w:rsid w:val="00CE4779"/>
  </w:style>
  <w:style w:type="character" w:customStyle="1" w:styleId="c8">
    <w:name w:val="c8"/>
    <w:basedOn w:val="a0"/>
    <w:rsid w:val="00CE4779"/>
  </w:style>
  <w:style w:type="table" w:styleId="aa">
    <w:name w:val="Table Grid"/>
    <w:basedOn w:val="a1"/>
    <w:rsid w:val="003236F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236F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3236F8"/>
    <w:rPr>
      <w:rFonts w:ascii="Cambria" w:eastAsia="Times New Roman" w:hAnsi="Cambria" w:cs="Times New Roman"/>
      <w:b/>
      <w:bCs/>
      <w:sz w:val="26"/>
      <w:szCs w:val="26"/>
      <w:lang w:eastAsia="ru-RU"/>
    </w:rPr>
  </w:style>
  <w:style w:type="paragraph" w:customStyle="1" w:styleId="1">
    <w:name w:val="Без интервала1"/>
    <w:basedOn w:val="a"/>
    <w:link w:val="NoSpacingChar"/>
    <w:uiPriority w:val="99"/>
    <w:rsid w:val="003236F8"/>
    <w:pPr>
      <w:spacing w:after="0" w:line="240" w:lineRule="auto"/>
      <w:jc w:val="both"/>
    </w:pPr>
    <w:rPr>
      <w:rFonts w:ascii="Calibri" w:eastAsia="Times New Roman" w:hAnsi="Calibri" w:cs="Calibri"/>
      <w:sz w:val="20"/>
      <w:szCs w:val="20"/>
      <w:lang w:val="en-US" w:eastAsia="en-US"/>
    </w:rPr>
  </w:style>
  <w:style w:type="character" w:customStyle="1" w:styleId="NoSpacingChar">
    <w:name w:val="No Spacing Char"/>
    <w:link w:val="1"/>
    <w:uiPriority w:val="99"/>
    <w:locked/>
    <w:rsid w:val="003236F8"/>
    <w:rPr>
      <w:rFonts w:ascii="Calibri" w:eastAsia="Times New Roman" w:hAnsi="Calibri" w:cs="Calibri"/>
      <w:sz w:val="20"/>
      <w:szCs w:val="20"/>
      <w:lang w:val="en-US"/>
    </w:rPr>
  </w:style>
  <w:style w:type="character" w:styleId="ab">
    <w:name w:val="Emphasis"/>
    <w:uiPriority w:val="99"/>
    <w:qFormat/>
    <w:rsid w:val="003236F8"/>
    <w:rPr>
      <w:rFonts w:cs="Times New Roman"/>
      <w:i/>
      <w:iCs/>
    </w:rPr>
  </w:style>
  <w:style w:type="paragraph" w:customStyle="1" w:styleId="10">
    <w:name w:val="Заголовок1"/>
    <w:basedOn w:val="a"/>
    <w:next w:val="ac"/>
    <w:uiPriority w:val="99"/>
    <w:rsid w:val="003236F8"/>
    <w:pPr>
      <w:keepNext/>
      <w:widowControl w:val="0"/>
      <w:suppressAutoHyphens/>
      <w:spacing w:before="240" w:after="120" w:line="240" w:lineRule="auto"/>
    </w:pPr>
    <w:rPr>
      <w:rFonts w:ascii="Arial" w:eastAsia="SimSun" w:hAnsi="Arial" w:cs="Arial"/>
      <w:kern w:val="1"/>
      <w:sz w:val="28"/>
      <w:szCs w:val="28"/>
      <w:lang w:eastAsia="hi-IN" w:bidi="hi-IN"/>
    </w:rPr>
  </w:style>
  <w:style w:type="paragraph" w:styleId="ac">
    <w:name w:val="Body Text"/>
    <w:basedOn w:val="a"/>
    <w:link w:val="ad"/>
    <w:uiPriority w:val="99"/>
    <w:rsid w:val="003236F8"/>
    <w:pPr>
      <w:spacing w:after="120" w:line="240" w:lineRule="auto"/>
    </w:pPr>
    <w:rPr>
      <w:rFonts w:ascii="Times New Roman" w:eastAsia="Calibri" w:hAnsi="Times New Roman" w:cs="Times New Roman"/>
      <w:sz w:val="24"/>
      <w:szCs w:val="24"/>
    </w:rPr>
  </w:style>
  <w:style w:type="character" w:customStyle="1" w:styleId="ad">
    <w:name w:val="Основной текст Знак"/>
    <w:basedOn w:val="a0"/>
    <w:link w:val="ac"/>
    <w:uiPriority w:val="99"/>
    <w:rsid w:val="003236F8"/>
    <w:rPr>
      <w:rFonts w:ascii="Times New Roman" w:eastAsia="Calibri" w:hAnsi="Times New Roman" w:cs="Times New Roman"/>
      <w:sz w:val="24"/>
      <w:szCs w:val="24"/>
      <w:lang w:eastAsia="ru-RU"/>
    </w:rPr>
  </w:style>
  <w:style w:type="paragraph" w:styleId="ae">
    <w:name w:val="footer"/>
    <w:basedOn w:val="a"/>
    <w:link w:val="af"/>
    <w:uiPriority w:val="99"/>
    <w:rsid w:val="003236F8"/>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f">
    <w:name w:val="Нижний колонтитул Знак"/>
    <w:basedOn w:val="a0"/>
    <w:link w:val="ae"/>
    <w:uiPriority w:val="99"/>
    <w:rsid w:val="003236F8"/>
    <w:rPr>
      <w:rFonts w:ascii="Times New Roman" w:eastAsia="Calibri" w:hAnsi="Times New Roman" w:cs="Times New Roman"/>
      <w:sz w:val="24"/>
      <w:szCs w:val="24"/>
      <w:lang w:eastAsia="ru-RU"/>
    </w:rPr>
  </w:style>
  <w:style w:type="character" w:styleId="af0">
    <w:name w:val="page number"/>
    <w:uiPriority w:val="99"/>
    <w:rsid w:val="003236F8"/>
    <w:rPr>
      <w:rFonts w:cs="Times New Roman"/>
    </w:rPr>
  </w:style>
  <w:style w:type="character" w:styleId="af1">
    <w:name w:val="Hyperlink"/>
    <w:uiPriority w:val="99"/>
    <w:rsid w:val="003236F8"/>
    <w:rPr>
      <w:rFonts w:cs="Times New Roman"/>
      <w:color w:val="0000FF"/>
      <w:u w:val="single"/>
    </w:rPr>
  </w:style>
  <w:style w:type="character" w:customStyle="1" w:styleId="mw-headline">
    <w:name w:val="mw-headline"/>
    <w:uiPriority w:val="99"/>
    <w:rsid w:val="003236F8"/>
    <w:rPr>
      <w:rFonts w:cs="Times New Roman"/>
    </w:rPr>
  </w:style>
  <w:style w:type="character" w:customStyle="1" w:styleId="c2">
    <w:name w:val="c2"/>
    <w:uiPriority w:val="99"/>
    <w:rsid w:val="003236F8"/>
    <w:rPr>
      <w:rFonts w:cs="Times New Roman"/>
    </w:rPr>
  </w:style>
  <w:style w:type="paragraph" w:customStyle="1" w:styleId="c1">
    <w:name w:val="c1"/>
    <w:basedOn w:val="a"/>
    <w:uiPriority w:val="99"/>
    <w:rsid w:val="003236F8"/>
    <w:pPr>
      <w:spacing w:before="90" w:after="90" w:line="240" w:lineRule="auto"/>
    </w:pPr>
    <w:rPr>
      <w:rFonts w:ascii="Times New Roman" w:eastAsia="Times New Roman" w:hAnsi="Times New Roman" w:cs="Times New Roman"/>
      <w:sz w:val="24"/>
      <w:szCs w:val="24"/>
    </w:rPr>
  </w:style>
  <w:style w:type="character" w:customStyle="1" w:styleId="b-serp-itemtextpassage1">
    <w:name w:val="b-serp-item__text_passage1"/>
    <w:uiPriority w:val="99"/>
    <w:rsid w:val="003236F8"/>
    <w:rPr>
      <w:rFonts w:cs="Times New Roman"/>
      <w:b/>
      <w:bCs/>
      <w:color w:val="888888"/>
    </w:rPr>
  </w:style>
  <w:style w:type="paragraph" w:styleId="af2">
    <w:name w:val="header"/>
    <w:basedOn w:val="a"/>
    <w:link w:val="af3"/>
    <w:uiPriority w:val="99"/>
    <w:rsid w:val="003236F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uiPriority w:val="99"/>
    <w:rsid w:val="003236F8"/>
    <w:rPr>
      <w:rFonts w:ascii="Times New Roman" w:eastAsia="Times New Roman" w:hAnsi="Times New Roman" w:cs="Times New Roman"/>
      <w:sz w:val="24"/>
      <w:szCs w:val="24"/>
      <w:lang w:eastAsia="ru-RU"/>
    </w:rPr>
  </w:style>
  <w:style w:type="character" w:customStyle="1" w:styleId="c0">
    <w:name w:val="c0"/>
    <w:uiPriority w:val="99"/>
    <w:rsid w:val="003236F8"/>
    <w:rPr>
      <w:rFonts w:cs="Times New Roman"/>
    </w:rPr>
  </w:style>
  <w:style w:type="character" w:customStyle="1" w:styleId="textsmall">
    <w:name w:val="textsmall"/>
    <w:uiPriority w:val="99"/>
    <w:rsid w:val="003236F8"/>
    <w:rPr>
      <w:rFonts w:cs="Times New Roman"/>
    </w:rPr>
  </w:style>
  <w:style w:type="paragraph" w:customStyle="1" w:styleId="c12">
    <w:name w:val="c12"/>
    <w:basedOn w:val="a"/>
    <w:uiPriority w:val="99"/>
    <w:rsid w:val="003236F8"/>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semiHidden/>
    <w:unhideWhenUsed/>
    <w:rsid w:val="00517D1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17D1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252665">
      <w:bodyDiv w:val="1"/>
      <w:marLeft w:val="0"/>
      <w:marRight w:val="0"/>
      <w:marTop w:val="0"/>
      <w:marBottom w:val="0"/>
      <w:divBdr>
        <w:top w:val="none" w:sz="0" w:space="0" w:color="auto"/>
        <w:left w:val="none" w:sz="0" w:space="0" w:color="auto"/>
        <w:bottom w:val="none" w:sz="0" w:space="0" w:color="auto"/>
        <w:right w:val="none" w:sz="0" w:space="0" w:color="auto"/>
      </w:divBdr>
    </w:div>
    <w:div w:id="89478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94%D0%B8%D1%80%D0%B8%D0%B6%D1%91%D1%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F%D0%B0%D1%80%D0%B8%D0%BA%D0%BC%D0%B0%D1%85%D0%B5%D1%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A%D1%83%D0%BB%D1%8C%D0%BF%D1%82%D0%BE%D1%80" TargetMode="External"/><Relationship Id="rId5" Type="http://schemas.openxmlformats.org/officeDocument/2006/relationships/settings" Target="settings.xml"/><Relationship Id="rId15" Type="http://schemas.openxmlformats.org/officeDocument/2006/relationships/hyperlink" Target="http://ru.wikipedia.org/wiki/%D0%A0%D0%B5%D0%B6%D0%B8%D1%81%D1%81%D1%91%D1%80" TargetMode="External"/><Relationship Id="rId10" Type="http://schemas.openxmlformats.org/officeDocument/2006/relationships/hyperlink" Target="http://ru.wikipedia.org/wiki/%D0%94%D0%B8%D0%B7%D0%B0%D0%B9%D0%BD%D0%B5%D1%8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ru.wikipedia.org/wiki/%D0%9F%D0%BE%D1%8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EC74-F0E4-4874-B062-B89C8070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29</Pages>
  <Words>10655</Words>
  <Characters>60738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AdminF</dc:creator>
  <cp:keywords/>
  <dc:description/>
  <cp:lastModifiedBy>S-FANISA</cp:lastModifiedBy>
  <cp:revision>92</cp:revision>
  <cp:lastPrinted>2017-05-08T02:47:00Z</cp:lastPrinted>
  <dcterms:created xsi:type="dcterms:W3CDTF">2017-05-07T06:21:00Z</dcterms:created>
  <dcterms:modified xsi:type="dcterms:W3CDTF">2023-01-11T09:17:00Z</dcterms:modified>
</cp:coreProperties>
</file>